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6405FD" w14:textId="5193048C" w:rsidR="00BE7EBE" w:rsidRPr="00BE7EBE" w:rsidRDefault="00BE7EBE">
      <w:pPr>
        <w:rPr>
          <w:b/>
          <w:bCs/>
        </w:rPr>
      </w:pPr>
      <w:r w:rsidRPr="00BE7EBE">
        <w:rPr>
          <w:b/>
          <w:bCs/>
        </w:rPr>
        <w:t>BLOG</w:t>
      </w:r>
      <w:r>
        <w:rPr>
          <w:b/>
          <w:bCs/>
        </w:rPr>
        <w:t xml:space="preserve">: </w:t>
      </w:r>
      <w:r w:rsidR="00BB6835">
        <w:rPr>
          <w:b/>
          <w:bCs/>
        </w:rPr>
        <w:t>W</w:t>
      </w:r>
      <w:r w:rsidR="00541A87">
        <w:rPr>
          <w:b/>
          <w:bCs/>
        </w:rPr>
        <w:t xml:space="preserve">at zit </w:t>
      </w:r>
      <w:proofErr w:type="spellStart"/>
      <w:r w:rsidR="00541A87">
        <w:rPr>
          <w:b/>
          <w:bCs/>
        </w:rPr>
        <w:t>er</w:t>
      </w:r>
      <w:proofErr w:type="spellEnd"/>
      <w:r w:rsidR="00541A87">
        <w:rPr>
          <w:b/>
          <w:bCs/>
        </w:rPr>
        <w:t xml:space="preserve"> in</w:t>
      </w:r>
      <w:r w:rsidR="00044C36">
        <w:rPr>
          <w:b/>
          <w:bCs/>
        </w:rPr>
        <w:t xml:space="preserve"> </w:t>
      </w:r>
      <w:proofErr w:type="spellStart"/>
      <w:r w:rsidR="00044C36">
        <w:rPr>
          <w:b/>
          <w:bCs/>
        </w:rPr>
        <w:t>deze</w:t>
      </w:r>
      <w:proofErr w:type="spellEnd"/>
      <w:r w:rsidR="00044C36">
        <w:rPr>
          <w:b/>
          <w:bCs/>
        </w:rPr>
        <w:t xml:space="preserve"> </w:t>
      </w:r>
      <w:proofErr w:type="spellStart"/>
      <w:r w:rsidR="00044C36">
        <w:rPr>
          <w:b/>
          <w:bCs/>
        </w:rPr>
        <w:t>druppel</w:t>
      </w:r>
      <w:proofErr w:type="spellEnd"/>
      <w:r w:rsidR="00BB6835">
        <w:rPr>
          <w:b/>
          <w:bCs/>
        </w:rPr>
        <w:t>?</w:t>
      </w:r>
      <w:r>
        <w:rPr>
          <w:b/>
          <w:bCs/>
        </w:rPr>
        <w:t xml:space="preserve"> | </w:t>
      </w:r>
      <w:r w:rsidR="00BB6835">
        <w:rPr>
          <w:b/>
          <w:bCs/>
        </w:rPr>
        <w:t>3</w:t>
      </w:r>
      <w:r>
        <w:rPr>
          <w:b/>
          <w:bCs/>
        </w:rPr>
        <w:t xml:space="preserve"> </w:t>
      </w:r>
      <w:proofErr w:type="spellStart"/>
      <w:r w:rsidR="00BB6835">
        <w:rPr>
          <w:b/>
          <w:bCs/>
        </w:rPr>
        <w:t>Jul</w:t>
      </w:r>
      <w:r w:rsidR="00541A87">
        <w:rPr>
          <w:b/>
          <w:bCs/>
        </w:rPr>
        <w:t>i</w:t>
      </w:r>
      <w:proofErr w:type="spellEnd"/>
      <w:r>
        <w:rPr>
          <w:b/>
          <w:bCs/>
        </w:rPr>
        <w:t xml:space="preserve"> 2020 | </w:t>
      </w:r>
      <w:r w:rsidR="00541A87">
        <w:rPr>
          <w:b/>
          <w:bCs/>
        </w:rPr>
        <w:t>AUTEUR</w:t>
      </w:r>
      <w:r>
        <w:rPr>
          <w:b/>
          <w:bCs/>
        </w:rPr>
        <w:t xml:space="preserve">: </w:t>
      </w:r>
      <w:r w:rsidR="00BB6835">
        <w:rPr>
          <w:b/>
          <w:bCs/>
        </w:rPr>
        <w:t>Lisette Abell</w:t>
      </w:r>
    </w:p>
    <w:p w14:paraId="67C6B0E1" w14:textId="77777777" w:rsidR="00BE7EBE" w:rsidRDefault="00BE7EB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E7EBE" w14:paraId="19FD1D91" w14:textId="77777777" w:rsidTr="00BE7EBE">
        <w:tc>
          <w:tcPr>
            <w:tcW w:w="9350" w:type="dxa"/>
          </w:tcPr>
          <w:p w14:paraId="37852078" w14:textId="70D5A2B0" w:rsidR="00BE7EBE" w:rsidRDefault="00BB6835">
            <w:pPr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  <w:r w:rsidR="00541A87">
              <w:rPr>
                <w:b/>
                <w:bCs/>
              </w:rPr>
              <w:t xml:space="preserve">at zit </w:t>
            </w:r>
            <w:proofErr w:type="spellStart"/>
            <w:r w:rsidR="00541A87">
              <w:rPr>
                <w:b/>
                <w:bCs/>
              </w:rPr>
              <w:t>er</w:t>
            </w:r>
            <w:proofErr w:type="spellEnd"/>
            <w:r w:rsidR="00541A87">
              <w:rPr>
                <w:b/>
                <w:bCs/>
              </w:rPr>
              <w:t xml:space="preserve"> in</w:t>
            </w:r>
            <w:r w:rsidR="00044C36">
              <w:rPr>
                <w:b/>
                <w:bCs/>
              </w:rPr>
              <w:t xml:space="preserve"> </w:t>
            </w:r>
            <w:proofErr w:type="spellStart"/>
            <w:r w:rsidR="00044C36">
              <w:rPr>
                <w:b/>
                <w:bCs/>
              </w:rPr>
              <w:t>deze</w:t>
            </w:r>
            <w:proofErr w:type="spellEnd"/>
            <w:r w:rsidR="00044C36">
              <w:rPr>
                <w:b/>
                <w:bCs/>
              </w:rPr>
              <w:t xml:space="preserve"> </w:t>
            </w:r>
            <w:proofErr w:type="spellStart"/>
            <w:r w:rsidR="00044C36">
              <w:rPr>
                <w:b/>
                <w:bCs/>
              </w:rPr>
              <w:t>druppel</w:t>
            </w:r>
            <w:proofErr w:type="spellEnd"/>
            <w:r>
              <w:rPr>
                <w:b/>
                <w:bCs/>
              </w:rPr>
              <w:t>?</w:t>
            </w:r>
          </w:p>
          <w:p w14:paraId="00F3AAD2" w14:textId="77777777" w:rsidR="00BB6835" w:rsidRDefault="00BB6835"/>
          <w:p w14:paraId="59CB4248" w14:textId="692003E4" w:rsidR="00BE7EBE" w:rsidRDefault="00541A87">
            <w:r>
              <w:t xml:space="preserve">De </w:t>
            </w:r>
            <w:r w:rsidR="00BB6835">
              <w:t xml:space="preserve">Esse probiotic skincare </w:t>
            </w:r>
            <w:proofErr w:type="spellStart"/>
            <w:r>
              <w:t>lijnen</w:t>
            </w:r>
            <w:proofErr w:type="spellEnd"/>
            <w:r>
              <w:t xml:space="preserve"> </w:t>
            </w:r>
            <w:proofErr w:type="spellStart"/>
            <w:r>
              <w:t>bevatten</w:t>
            </w:r>
            <w:proofErr w:type="spellEnd"/>
            <w:r>
              <w:t xml:space="preserve"> </w:t>
            </w:r>
            <w:proofErr w:type="spellStart"/>
            <w:r>
              <w:t>vele</w:t>
            </w:r>
            <w:proofErr w:type="spellEnd"/>
            <w:r>
              <w:t xml:space="preserve"> </w:t>
            </w:r>
            <w:proofErr w:type="spellStart"/>
            <w:r>
              <w:t>zorgvuldig</w:t>
            </w:r>
            <w:proofErr w:type="spellEnd"/>
            <w:r>
              <w:t xml:space="preserve"> </w:t>
            </w:r>
            <w:proofErr w:type="spellStart"/>
            <w:r>
              <w:t>geselecteerde</w:t>
            </w:r>
            <w:proofErr w:type="spellEnd"/>
            <w:r>
              <w:t xml:space="preserve"> </w:t>
            </w:r>
            <w:proofErr w:type="spellStart"/>
            <w:r>
              <w:t>natuurlijke</w:t>
            </w:r>
            <w:proofErr w:type="spellEnd"/>
            <w:r>
              <w:t xml:space="preserve"> </w:t>
            </w:r>
            <w:proofErr w:type="spellStart"/>
            <w:r>
              <w:t>ingrediënten</w:t>
            </w:r>
            <w:proofErr w:type="spellEnd"/>
            <w:r>
              <w:t xml:space="preserve"> met </w:t>
            </w:r>
            <w:proofErr w:type="spellStart"/>
            <w:r>
              <w:t>bewezen</w:t>
            </w:r>
            <w:proofErr w:type="spellEnd"/>
            <w:r>
              <w:t xml:space="preserve"> </w:t>
            </w:r>
            <w:proofErr w:type="spellStart"/>
            <w:r>
              <w:t>positief</w:t>
            </w:r>
            <w:proofErr w:type="spellEnd"/>
            <w:r>
              <w:t xml:space="preserve"> </w:t>
            </w:r>
            <w:proofErr w:type="spellStart"/>
            <w:r>
              <w:t>resultaat</w:t>
            </w:r>
            <w:proofErr w:type="spellEnd"/>
            <w:r>
              <w:t xml:space="preserve"> op </w:t>
            </w:r>
            <w:proofErr w:type="spellStart"/>
            <w:r>
              <w:t>verbetering</w:t>
            </w:r>
            <w:proofErr w:type="spellEnd"/>
            <w:r>
              <w:t xml:space="preserve"> van de </w:t>
            </w:r>
            <w:proofErr w:type="spellStart"/>
            <w:r>
              <w:t>huidbarrièrefunctie</w:t>
            </w:r>
            <w:proofErr w:type="spellEnd"/>
            <w:r>
              <w:t xml:space="preserve">, </w:t>
            </w:r>
            <w:proofErr w:type="spellStart"/>
            <w:r>
              <w:t>hydratatie</w:t>
            </w:r>
            <w:proofErr w:type="spellEnd"/>
            <w:r>
              <w:t xml:space="preserve">, anti- ageing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heeft</w:t>
            </w:r>
            <w:proofErr w:type="spellEnd"/>
            <w:r>
              <w:t xml:space="preserve"> </w:t>
            </w:r>
            <w:proofErr w:type="spellStart"/>
            <w:r>
              <w:t>nog</w:t>
            </w:r>
            <w:proofErr w:type="spellEnd"/>
            <w:r>
              <w:t xml:space="preserve">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aantal</w:t>
            </w:r>
            <w:proofErr w:type="spellEnd"/>
            <w:r>
              <w:t xml:space="preserve"> </w:t>
            </w:r>
            <w:proofErr w:type="spellStart"/>
            <w:r>
              <w:t>andere</w:t>
            </w:r>
            <w:proofErr w:type="spellEnd"/>
            <w:r>
              <w:t xml:space="preserve"> </w:t>
            </w:r>
            <w:proofErr w:type="spellStart"/>
            <w:r>
              <w:t>voordelen</w:t>
            </w:r>
            <w:proofErr w:type="spellEnd"/>
            <w:r>
              <w:t xml:space="preserve">. Maar wat zit </w:t>
            </w:r>
            <w:proofErr w:type="spellStart"/>
            <w:r>
              <w:t>er</w:t>
            </w:r>
            <w:proofErr w:type="spellEnd"/>
            <w:r>
              <w:t xml:space="preserve"> nu </w:t>
            </w:r>
            <w:proofErr w:type="spellStart"/>
            <w:r>
              <w:t>precies</w:t>
            </w:r>
            <w:proofErr w:type="spellEnd"/>
            <w:r>
              <w:t xml:space="preserve"> in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druppel</w:t>
            </w:r>
            <w:proofErr w:type="spellEnd"/>
            <w:r>
              <w:t xml:space="preserve"> Esse?</w:t>
            </w:r>
          </w:p>
          <w:p w14:paraId="47A75F21" w14:textId="77777777" w:rsidR="00BB6835" w:rsidRDefault="00BB6835"/>
          <w:p w14:paraId="0EC9773A" w14:textId="3506B929" w:rsidR="00BB6835" w:rsidRDefault="00541A87">
            <w:proofErr w:type="spellStart"/>
            <w:r>
              <w:t>Ieder</w:t>
            </w:r>
            <w:proofErr w:type="spellEnd"/>
            <w:r>
              <w:t xml:space="preserve"> product is </w:t>
            </w:r>
            <w:proofErr w:type="spellStart"/>
            <w:r>
              <w:t>gemaakt</w:t>
            </w:r>
            <w:proofErr w:type="spellEnd"/>
            <w:r>
              <w:t xml:space="preserve"> om </w:t>
            </w:r>
            <w:proofErr w:type="spellStart"/>
            <w:r>
              <w:t>specifieke</w:t>
            </w:r>
            <w:proofErr w:type="spellEnd"/>
            <w:r>
              <w:t xml:space="preserve"> </w:t>
            </w:r>
            <w:proofErr w:type="spellStart"/>
            <w:r>
              <w:t>huidproblemen</w:t>
            </w:r>
            <w:proofErr w:type="spellEnd"/>
            <w:r>
              <w:t xml:space="preserve"> </w:t>
            </w:r>
            <w:proofErr w:type="spellStart"/>
            <w:r>
              <w:t>aan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pakken</w:t>
            </w:r>
            <w:proofErr w:type="spellEnd"/>
            <w:r>
              <w:t xml:space="preserve">, </w:t>
            </w:r>
            <w:proofErr w:type="spellStart"/>
            <w:r>
              <w:t>geen</w:t>
            </w:r>
            <w:proofErr w:type="spellEnd"/>
            <w:r>
              <w:t xml:space="preserve"> </w:t>
            </w:r>
            <w:proofErr w:type="spellStart"/>
            <w:r>
              <w:t>een</w:t>
            </w:r>
            <w:proofErr w:type="spellEnd"/>
            <w:r>
              <w:t xml:space="preserve"> product is </w:t>
            </w:r>
            <w:proofErr w:type="spellStart"/>
            <w:r>
              <w:t>hetzelfde</w:t>
            </w:r>
            <w:proofErr w:type="spellEnd"/>
            <w:r>
              <w:t xml:space="preserve">. Buiten </w:t>
            </w:r>
            <w:proofErr w:type="spellStart"/>
            <w:r>
              <w:t>deze</w:t>
            </w:r>
            <w:proofErr w:type="spellEnd"/>
            <w:r>
              <w:t xml:space="preserve"> op </w:t>
            </w:r>
            <w:proofErr w:type="spellStart"/>
            <w:r>
              <w:t>maat</w:t>
            </w:r>
            <w:proofErr w:type="spellEnd"/>
            <w:r>
              <w:t xml:space="preserve"> </w:t>
            </w:r>
            <w:proofErr w:type="spellStart"/>
            <w:r>
              <w:t>gemaakte</w:t>
            </w:r>
            <w:proofErr w:type="spellEnd"/>
            <w:r>
              <w:t xml:space="preserve"> </w:t>
            </w:r>
            <w:proofErr w:type="spellStart"/>
            <w:r>
              <w:t>ingrediënten</w:t>
            </w:r>
            <w:proofErr w:type="spellEnd"/>
            <w:r>
              <w:t xml:space="preserve"> </w:t>
            </w:r>
            <w:proofErr w:type="spellStart"/>
            <w:r>
              <w:t>zijn</w:t>
            </w:r>
            <w:proofErr w:type="spellEnd"/>
            <w:r>
              <w:t xml:space="preserve"> </w:t>
            </w:r>
            <w:proofErr w:type="spellStart"/>
            <w:r>
              <w:t>er</w:t>
            </w:r>
            <w:proofErr w:type="spellEnd"/>
            <w:r>
              <w:t xml:space="preserve"> twee </w:t>
            </w:r>
            <w:proofErr w:type="spellStart"/>
            <w:r>
              <w:t>ingrediënten</w:t>
            </w:r>
            <w:proofErr w:type="spellEnd"/>
            <w:r>
              <w:t xml:space="preserve"> die </w:t>
            </w:r>
            <w:proofErr w:type="spellStart"/>
            <w:r>
              <w:t>altijd</w:t>
            </w:r>
            <w:proofErr w:type="spellEnd"/>
            <w:r>
              <w:t xml:space="preserve"> </w:t>
            </w:r>
            <w:proofErr w:type="spellStart"/>
            <w:r>
              <w:t>aanwezig</w:t>
            </w:r>
            <w:proofErr w:type="spellEnd"/>
            <w:r>
              <w:t xml:space="preserve"> </w:t>
            </w:r>
            <w:proofErr w:type="spellStart"/>
            <w:r>
              <w:t>zijn</w:t>
            </w:r>
            <w:proofErr w:type="spellEnd"/>
            <w:r>
              <w:t xml:space="preserve"> in al </w:t>
            </w:r>
            <w:proofErr w:type="spellStart"/>
            <w:r>
              <w:t>onze</w:t>
            </w:r>
            <w:proofErr w:type="spellEnd"/>
            <w:r>
              <w:t xml:space="preserve"> </w:t>
            </w:r>
            <w:proofErr w:type="spellStart"/>
            <w:r>
              <w:t>producten</w:t>
            </w:r>
            <w:proofErr w:type="spellEnd"/>
            <w:r>
              <w:t xml:space="preserve">. </w:t>
            </w:r>
            <w:proofErr w:type="spellStart"/>
            <w:r>
              <w:t>Dat</w:t>
            </w:r>
            <w:proofErr w:type="spellEnd"/>
            <w:r>
              <w:t xml:space="preserve"> </w:t>
            </w:r>
            <w:proofErr w:type="spellStart"/>
            <w:r>
              <w:t>zijn</w:t>
            </w:r>
            <w:proofErr w:type="spellEnd"/>
            <w:r>
              <w:t xml:space="preserve"> prebiotica </w:t>
            </w:r>
            <w:proofErr w:type="spellStart"/>
            <w:r>
              <w:t>en</w:t>
            </w:r>
            <w:proofErr w:type="spellEnd"/>
            <w:r>
              <w:t xml:space="preserve"> probiotica. Zij </w:t>
            </w:r>
            <w:proofErr w:type="spellStart"/>
            <w:r>
              <w:t>zijn</w:t>
            </w:r>
            <w:proofErr w:type="spellEnd"/>
            <w:r>
              <w:t xml:space="preserve"> de basis </w:t>
            </w:r>
            <w:proofErr w:type="spellStart"/>
            <w:r>
              <w:t>waarop</w:t>
            </w:r>
            <w:proofErr w:type="spellEnd"/>
            <w:r>
              <w:t xml:space="preserve"> Esse </w:t>
            </w:r>
            <w:proofErr w:type="spellStart"/>
            <w:r>
              <w:t>producten</w:t>
            </w:r>
            <w:proofErr w:type="spellEnd"/>
            <w:r>
              <w:t xml:space="preserve"> </w:t>
            </w:r>
            <w:proofErr w:type="spellStart"/>
            <w:r>
              <w:t>zijn</w:t>
            </w:r>
            <w:proofErr w:type="spellEnd"/>
            <w:r>
              <w:t xml:space="preserve"> </w:t>
            </w:r>
            <w:proofErr w:type="spellStart"/>
            <w:r>
              <w:t>ontwikkeld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wat Esse </w:t>
            </w:r>
            <w:proofErr w:type="spellStart"/>
            <w:r>
              <w:t>anders</w:t>
            </w:r>
            <w:proofErr w:type="spellEnd"/>
            <w:r>
              <w:t xml:space="preserve"> </w:t>
            </w:r>
            <w:proofErr w:type="spellStart"/>
            <w:r>
              <w:t>maakt</w:t>
            </w:r>
            <w:proofErr w:type="spellEnd"/>
            <w:r>
              <w:t xml:space="preserve"> dan </w:t>
            </w:r>
            <w:proofErr w:type="spellStart"/>
            <w:r>
              <w:t>andere</w:t>
            </w:r>
            <w:proofErr w:type="spellEnd"/>
            <w:r>
              <w:t xml:space="preserve"> </w:t>
            </w:r>
            <w:proofErr w:type="spellStart"/>
            <w:r>
              <w:t>huidverzorgingsmerken</w:t>
            </w:r>
            <w:proofErr w:type="spellEnd"/>
            <w:r>
              <w:t>.</w:t>
            </w:r>
          </w:p>
          <w:p w14:paraId="4383101B" w14:textId="77777777" w:rsidR="0062490A" w:rsidRDefault="0062490A"/>
          <w:p w14:paraId="4877ECC4" w14:textId="4ECF23D0" w:rsidR="0062490A" w:rsidRDefault="00541A8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Wat </w:t>
            </w:r>
            <w:proofErr w:type="spellStart"/>
            <w:r>
              <w:rPr>
                <w:b/>
                <w:bCs/>
              </w:rPr>
              <w:t>zijn</w:t>
            </w:r>
            <w:proofErr w:type="spellEnd"/>
            <w:r w:rsidR="0062490A" w:rsidRPr="0062490A">
              <w:rPr>
                <w:b/>
                <w:bCs/>
              </w:rPr>
              <w:t xml:space="preserve"> Pre-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en</w:t>
            </w:r>
            <w:proofErr w:type="spellEnd"/>
            <w:r w:rsidR="0062490A" w:rsidRPr="0062490A">
              <w:rPr>
                <w:b/>
                <w:bCs/>
              </w:rPr>
              <w:t xml:space="preserve"> Probiotic</w:t>
            </w:r>
            <w:r>
              <w:rPr>
                <w:b/>
                <w:bCs/>
              </w:rPr>
              <w:t>a</w:t>
            </w:r>
            <w:r w:rsidR="00044C36">
              <w:rPr>
                <w:b/>
                <w:bCs/>
              </w:rPr>
              <w:t>?</w:t>
            </w:r>
          </w:p>
          <w:p w14:paraId="3BB92FB7" w14:textId="4A6854F9" w:rsidR="0062490A" w:rsidRDefault="0062490A">
            <w:pPr>
              <w:rPr>
                <w:b/>
                <w:bCs/>
              </w:rPr>
            </w:pPr>
          </w:p>
          <w:p w14:paraId="647C840D" w14:textId="6B5D6397" w:rsidR="00BF4DA4" w:rsidRPr="0062490A" w:rsidRDefault="005C012D" w:rsidP="00BF4DA4">
            <w:r>
              <w:t>Prebiotic</w:t>
            </w:r>
            <w:r w:rsidR="00541A87">
              <w:t>a</w:t>
            </w:r>
            <w:r>
              <w:t xml:space="preserve"> </w:t>
            </w:r>
            <w:proofErr w:type="spellStart"/>
            <w:r w:rsidR="00541A87">
              <w:t>en</w:t>
            </w:r>
            <w:proofErr w:type="spellEnd"/>
            <w:r>
              <w:t xml:space="preserve"> probiotic</w:t>
            </w:r>
            <w:r w:rsidR="00541A87">
              <w:t xml:space="preserve">a </w:t>
            </w:r>
            <w:proofErr w:type="spellStart"/>
            <w:r w:rsidR="00541A87">
              <w:t>hebben</w:t>
            </w:r>
            <w:proofErr w:type="spellEnd"/>
            <w:r w:rsidR="00541A87">
              <w:t xml:space="preserve"> </w:t>
            </w:r>
            <w:proofErr w:type="spellStart"/>
            <w:r w:rsidR="00541A87">
              <w:t>een</w:t>
            </w:r>
            <w:proofErr w:type="spellEnd"/>
            <w:r w:rsidR="00541A87">
              <w:t xml:space="preserve"> </w:t>
            </w:r>
            <w:proofErr w:type="spellStart"/>
            <w:r w:rsidR="00541A87">
              <w:t>symbiotische</w:t>
            </w:r>
            <w:proofErr w:type="spellEnd"/>
            <w:r w:rsidR="00541A87">
              <w:t xml:space="preserve"> </w:t>
            </w:r>
            <w:proofErr w:type="spellStart"/>
            <w:r w:rsidR="00541A87">
              <w:t>relatie</w:t>
            </w:r>
            <w:proofErr w:type="spellEnd"/>
            <w:r>
              <w:t xml:space="preserve">. </w:t>
            </w:r>
            <w:r w:rsidR="00B82060">
              <w:t>Probiotic</w:t>
            </w:r>
            <w:r w:rsidR="00541A87">
              <w:t xml:space="preserve">a </w:t>
            </w:r>
            <w:proofErr w:type="spellStart"/>
            <w:r w:rsidR="00541A87">
              <w:t>zijn</w:t>
            </w:r>
            <w:proofErr w:type="spellEnd"/>
            <w:r w:rsidR="00541A87">
              <w:t xml:space="preserve"> </w:t>
            </w:r>
            <w:proofErr w:type="spellStart"/>
            <w:r w:rsidR="00541A87">
              <w:t>levende</w:t>
            </w:r>
            <w:proofErr w:type="spellEnd"/>
            <w:r w:rsidR="00541A87">
              <w:t xml:space="preserve"> micro-</w:t>
            </w:r>
            <w:proofErr w:type="spellStart"/>
            <w:r w:rsidR="00541A87">
              <w:t>organismen</w:t>
            </w:r>
            <w:proofErr w:type="spellEnd"/>
            <w:r w:rsidR="00541A87">
              <w:t xml:space="preserve"> (</w:t>
            </w:r>
            <w:proofErr w:type="spellStart"/>
            <w:r w:rsidR="00541A87">
              <w:t>bacteriën</w:t>
            </w:r>
            <w:proofErr w:type="spellEnd"/>
            <w:r w:rsidR="00541A87">
              <w:t xml:space="preserve">) die </w:t>
            </w:r>
            <w:proofErr w:type="spellStart"/>
            <w:r w:rsidR="00541A87">
              <w:t>bewezen</w:t>
            </w:r>
            <w:proofErr w:type="spellEnd"/>
            <w:r w:rsidR="00541A87">
              <w:t xml:space="preserve"> </w:t>
            </w:r>
            <w:proofErr w:type="spellStart"/>
            <w:r w:rsidR="00541A87">
              <w:t>goed</w:t>
            </w:r>
            <w:proofErr w:type="spellEnd"/>
            <w:r w:rsidR="00541A87">
              <w:t xml:space="preserve"> </w:t>
            </w:r>
            <w:proofErr w:type="spellStart"/>
            <w:r w:rsidR="00541A87">
              <w:t>zijn</w:t>
            </w:r>
            <w:proofErr w:type="spellEnd"/>
            <w:r w:rsidR="00BD5917">
              <w:t xml:space="preserve"> </w:t>
            </w:r>
            <w:proofErr w:type="spellStart"/>
            <w:r w:rsidR="00BD5917">
              <w:t>voor</w:t>
            </w:r>
            <w:proofErr w:type="spellEnd"/>
            <w:r w:rsidR="00BD5917">
              <w:t xml:space="preserve"> je </w:t>
            </w:r>
            <w:proofErr w:type="spellStart"/>
            <w:r w:rsidR="00BD5917">
              <w:t>gezondheid</w:t>
            </w:r>
            <w:proofErr w:type="spellEnd"/>
            <w:r w:rsidR="00BD5917">
              <w:t xml:space="preserve"> </w:t>
            </w:r>
            <w:proofErr w:type="spellStart"/>
            <w:r w:rsidR="00BD5917">
              <w:t>zowel</w:t>
            </w:r>
            <w:proofErr w:type="spellEnd"/>
            <w:r w:rsidR="00BD5917">
              <w:t xml:space="preserve"> </w:t>
            </w:r>
            <w:proofErr w:type="spellStart"/>
            <w:r w:rsidR="00BD5917">
              <w:t>wanneer</w:t>
            </w:r>
            <w:proofErr w:type="spellEnd"/>
            <w:r w:rsidR="00BD5917">
              <w:t xml:space="preserve"> je </w:t>
            </w:r>
            <w:proofErr w:type="spellStart"/>
            <w:r w:rsidR="00BD5917">
              <w:t>ze</w:t>
            </w:r>
            <w:proofErr w:type="spellEnd"/>
            <w:r w:rsidR="00BD5917">
              <w:t xml:space="preserve"> </w:t>
            </w:r>
            <w:proofErr w:type="spellStart"/>
            <w:r w:rsidR="00BD5917">
              <w:t>eet</w:t>
            </w:r>
            <w:proofErr w:type="spellEnd"/>
            <w:r w:rsidR="00BD5917">
              <w:t xml:space="preserve"> of</w:t>
            </w:r>
            <w:r w:rsidR="00B82060">
              <w:t xml:space="preserve"> </w:t>
            </w:r>
            <w:proofErr w:type="spellStart"/>
            <w:r w:rsidR="00BD5917">
              <w:t>aanbrengt</w:t>
            </w:r>
            <w:proofErr w:type="spellEnd"/>
            <w:r w:rsidR="00BD5917">
              <w:t xml:space="preserve"> op je </w:t>
            </w:r>
            <w:proofErr w:type="spellStart"/>
            <w:r w:rsidR="00BD5917">
              <w:t>huid</w:t>
            </w:r>
            <w:proofErr w:type="spellEnd"/>
            <w:r w:rsidR="00BD5917">
              <w:t xml:space="preserve">. </w:t>
            </w:r>
            <w:proofErr w:type="spellStart"/>
            <w:r w:rsidR="00BD5917">
              <w:t>Deze</w:t>
            </w:r>
            <w:proofErr w:type="spellEnd"/>
            <w:r w:rsidR="00BD5917">
              <w:t xml:space="preserve"> </w:t>
            </w:r>
            <w:proofErr w:type="spellStart"/>
            <w:r w:rsidR="00BD5917">
              <w:t>levende</w:t>
            </w:r>
            <w:proofErr w:type="spellEnd"/>
            <w:r w:rsidR="00BD5917">
              <w:t xml:space="preserve"> </w:t>
            </w:r>
            <w:proofErr w:type="spellStart"/>
            <w:r w:rsidR="00BD5917">
              <w:t>organismen</w:t>
            </w:r>
            <w:proofErr w:type="spellEnd"/>
            <w:r w:rsidR="00BD5917">
              <w:t xml:space="preserve"> </w:t>
            </w:r>
            <w:proofErr w:type="spellStart"/>
            <w:r w:rsidR="00BD5917">
              <w:t>helpen</w:t>
            </w:r>
            <w:proofErr w:type="spellEnd"/>
            <w:r w:rsidR="00BD5917">
              <w:t xml:space="preserve"> de </w:t>
            </w:r>
            <w:proofErr w:type="spellStart"/>
            <w:r w:rsidR="00BD5917">
              <w:t>natuurlijke</w:t>
            </w:r>
            <w:proofErr w:type="spellEnd"/>
            <w:r w:rsidR="00BD5917">
              <w:t xml:space="preserve"> </w:t>
            </w:r>
            <w:proofErr w:type="spellStart"/>
            <w:r w:rsidR="00BD5917">
              <w:t>balans</w:t>
            </w:r>
            <w:proofErr w:type="spellEnd"/>
            <w:r w:rsidR="00BD5917">
              <w:t xml:space="preserve"> </w:t>
            </w:r>
            <w:proofErr w:type="spellStart"/>
            <w:r w:rsidR="00BD5917">
              <w:t>terug</w:t>
            </w:r>
            <w:proofErr w:type="spellEnd"/>
            <w:r w:rsidR="00BD5917">
              <w:t xml:space="preserve"> </w:t>
            </w:r>
            <w:proofErr w:type="spellStart"/>
            <w:r w:rsidR="00BD5917">
              <w:t>te</w:t>
            </w:r>
            <w:proofErr w:type="spellEnd"/>
            <w:r w:rsidR="00BD5917">
              <w:t xml:space="preserve"> </w:t>
            </w:r>
            <w:proofErr w:type="spellStart"/>
            <w:r w:rsidR="00BD5917">
              <w:t>brengen</w:t>
            </w:r>
            <w:proofErr w:type="spellEnd"/>
            <w:r w:rsidR="00BD5917">
              <w:t xml:space="preserve"> </w:t>
            </w:r>
            <w:proofErr w:type="spellStart"/>
            <w:r w:rsidR="00BD5917">
              <w:t>en</w:t>
            </w:r>
            <w:proofErr w:type="spellEnd"/>
            <w:r w:rsidR="00BD5917">
              <w:t xml:space="preserve"> </w:t>
            </w:r>
            <w:proofErr w:type="spellStart"/>
            <w:r w:rsidR="00BD5917">
              <w:t>daarom</w:t>
            </w:r>
            <w:proofErr w:type="spellEnd"/>
            <w:r w:rsidR="00BD5917">
              <w:t xml:space="preserve"> </w:t>
            </w:r>
            <w:proofErr w:type="spellStart"/>
            <w:r w:rsidR="00BD5917">
              <w:t>worden</w:t>
            </w:r>
            <w:proofErr w:type="spellEnd"/>
            <w:r w:rsidR="00BD5917">
              <w:t xml:space="preserve"> </w:t>
            </w:r>
            <w:proofErr w:type="spellStart"/>
            <w:r w:rsidR="00BD5917">
              <w:t>ze</w:t>
            </w:r>
            <w:proofErr w:type="spellEnd"/>
            <w:r w:rsidR="00BD5917">
              <w:t xml:space="preserve"> </w:t>
            </w:r>
            <w:proofErr w:type="spellStart"/>
            <w:r w:rsidR="00BD5917">
              <w:t>toegevoegd</w:t>
            </w:r>
            <w:proofErr w:type="spellEnd"/>
            <w:r w:rsidR="00BD5917">
              <w:t xml:space="preserve"> </w:t>
            </w:r>
            <w:proofErr w:type="spellStart"/>
            <w:r w:rsidR="00BD5917">
              <w:t>aan</w:t>
            </w:r>
            <w:proofErr w:type="spellEnd"/>
            <w:r w:rsidR="00BD5917">
              <w:t xml:space="preserve"> </w:t>
            </w:r>
            <w:proofErr w:type="spellStart"/>
            <w:r w:rsidR="00BD5917">
              <w:t>voedsel</w:t>
            </w:r>
            <w:proofErr w:type="spellEnd"/>
            <w:r w:rsidR="00BD5917">
              <w:t xml:space="preserve"> </w:t>
            </w:r>
            <w:proofErr w:type="spellStart"/>
            <w:r w:rsidR="00BD5917">
              <w:t>als</w:t>
            </w:r>
            <w:proofErr w:type="spellEnd"/>
            <w:r w:rsidR="00BD5917">
              <w:t xml:space="preserve"> </w:t>
            </w:r>
            <w:proofErr w:type="spellStart"/>
            <w:r w:rsidR="00BD5917">
              <w:t>bijvoorbeeld</w:t>
            </w:r>
            <w:proofErr w:type="spellEnd"/>
            <w:r w:rsidR="00BD5917">
              <w:t xml:space="preserve"> yoghurt of </w:t>
            </w:r>
            <w:proofErr w:type="spellStart"/>
            <w:r w:rsidR="00BD5917">
              <w:t>huidverzorgingsproducten</w:t>
            </w:r>
            <w:proofErr w:type="spellEnd"/>
            <w:r w:rsidR="00BD5917">
              <w:t xml:space="preserve"> </w:t>
            </w:r>
            <w:proofErr w:type="spellStart"/>
            <w:r w:rsidR="00BD5917">
              <w:t>als</w:t>
            </w:r>
            <w:proofErr w:type="spellEnd"/>
            <w:r w:rsidR="00BD5917">
              <w:t xml:space="preserve"> </w:t>
            </w:r>
            <w:r w:rsidR="00B82060">
              <w:t xml:space="preserve">Esse </w:t>
            </w:r>
            <w:r w:rsidR="00BF4DA4">
              <w:t>Probiotic</w:t>
            </w:r>
            <w:r w:rsidR="00B82060">
              <w:t xml:space="preserve"> Serum. </w:t>
            </w:r>
            <w:r w:rsidR="00BF4DA4">
              <w:t>Prebiotic</w:t>
            </w:r>
            <w:r w:rsidR="00BD5917">
              <w:t>a</w:t>
            </w:r>
            <w:r w:rsidR="00BF4DA4">
              <w:t xml:space="preserve">, </w:t>
            </w:r>
            <w:proofErr w:type="spellStart"/>
            <w:r w:rsidR="00BD5917">
              <w:t>eenvoudig</w:t>
            </w:r>
            <w:proofErr w:type="spellEnd"/>
            <w:r w:rsidR="00BD5917">
              <w:t xml:space="preserve"> </w:t>
            </w:r>
            <w:proofErr w:type="spellStart"/>
            <w:r w:rsidR="00BD5917">
              <w:t>gezegd</w:t>
            </w:r>
            <w:proofErr w:type="spellEnd"/>
            <w:r w:rsidR="00BD5917">
              <w:t>,</w:t>
            </w:r>
            <w:r w:rsidR="00BF4DA4">
              <w:t xml:space="preserve"> </w:t>
            </w:r>
            <w:r w:rsidR="00BD5917">
              <w:t xml:space="preserve">is </w:t>
            </w:r>
            <w:proofErr w:type="spellStart"/>
            <w:r w:rsidR="00BD5917">
              <w:t>voedsel</w:t>
            </w:r>
            <w:proofErr w:type="spellEnd"/>
            <w:r w:rsidR="00BD5917">
              <w:t xml:space="preserve"> </w:t>
            </w:r>
            <w:proofErr w:type="spellStart"/>
            <w:r w:rsidR="00BD5917">
              <w:t>voor</w:t>
            </w:r>
            <w:proofErr w:type="spellEnd"/>
            <w:r w:rsidR="00BD5917">
              <w:t xml:space="preserve"> probiotica die </w:t>
            </w:r>
            <w:proofErr w:type="spellStart"/>
            <w:r w:rsidR="00BD5917">
              <w:t>dit</w:t>
            </w:r>
            <w:proofErr w:type="spellEnd"/>
            <w:r w:rsidR="00BD5917">
              <w:t xml:space="preserve"> </w:t>
            </w:r>
            <w:proofErr w:type="spellStart"/>
            <w:r w:rsidR="00BD5917">
              <w:t>als</w:t>
            </w:r>
            <w:proofErr w:type="spellEnd"/>
            <w:r w:rsidR="00BD5917">
              <w:t xml:space="preserve"> </w:t>
            </w:r>
            <w:proofErr w:type="spellStart"/>
            <w:r w:rsidR="00044C36">
              <w:t>voeding</w:t>
            </w:r>
            <w:proofErr w:type="spellEnd"/>
            <w:r w:rsidR="00BD5917">
              <w:t xml:space="preserve"> </w:t>
            </w:r>
            <w:proofErr w:type="spellStart"/>
            <w:r w:rsidR="00BD5917">
              <w:t>gebruiken</w:t>
            </w:r>
            <w:proofErr w:type="spellEnd"/>
            <w:r w:rsidR="00BD5917">
              <w:t xml:space="preserve"> om </w:t>
            </w:r>
            <w:proofErr w:type="spellStart"/>
            <w:r w:rsidR="00BD5917">
              <w:t>actief</w:t>
            </w:r>
            <w:proofErr w:type="spellEnd"/>
            <w:r w:rsidR="00BD5917">
              <w:t xml:space="preserve"> </w:t>
            </w:r>
            <w:proofErr w:type="spellStart"/>
            <w:r w:rsidR="00BD5917">
              <w:t>te</w:t>
            </w:r>
            <w:proofErr w:type="spellEnd"/>
            <w:r w:rsidR="00BD5917">
              <w:t xml:space="preserve"> </w:t>
            </w:r>
            <w:proofErr w:type="spellStart"/>
            <w:r w:rsidR="00BD5917">
              <w:t>blijven</w:t>
            </w:r>
            <w:proofErr w:type="spellEnd"/>
            <w:r w:rsidR="00BD5917">
              <w:t xml:space="preserve"> </w:t>
            </w:r>
            <w:proofErr w:type="spellStart"/>
            <w:r w:rsidR="00BD5917">
              <w:t>en</w:t>
            </w:r>
            <w:proofErr w:type="spellEnd"/>
            <w:r w:rsidR="00BD5917">
              <w:t xml:space="preserve"> </w:t>
            </w:r>
            <w:proofErr w:type="spellStart"/>
            <w:r w:rsidR="00BD5917">
              <w:t>optimaal</w:t>
            </w:r>
            <w:proofErr w:type="spellEnd"/>
            <w:r w:rsidR="00BD5917">
              <w:t xml:space="preserve"> </w:t>
            </w:r>
            <w:proofErr w:type="spellStart"/>
            <w:r w:rsidR="00BD5917">
              <w:t>te</w:t>
            </w:r>
            <w:proofErr w:type="spellEnd"/>
            <w:r w:rsidR="00BD5917">
              <w:t xml:space="preserve"> </w:t>
            </w:r>
            <w:proofErr w:type="spellStart"/>
            <w:r w:rsidR="00BD5917">
              <w:t>blijven</w:t>
            </w:r>
            <w:proofErr w:type="spellEnd"/>
            <w:r w:rsidR="00BD5917">
              <w:t xml:space="preserve"> </w:t>
            </w:r>
            <w:proofErr w:type="spellStart"/>
            <w:r w:rsidR="00BD5917">
              <w:t>functioneren</w:t>
            </w:r>
            <w:proofErr w:type="spellEnd"/>
            <w:r w:rsidR="00BD5917">
              <w:t>.</w:t>
            </w:r>
            <w:r w:rsidR="00BF4DA4">
              <w:t xml:space="preserve"> </w:t>
            </w:r>
          </w:p>
          <w:p w14:paraId="39DF106E" w14:textId="17E2E641" w:rsidR="00B82060" w:rsidRDefault="00B82060"/>
          <w:p w14:paraId="5A7CA826" w14:textId="2A18FC5A" w:rsidR="00B82060" w:rsidRDefault="00B82060">
            <w:r>
              <w:t>Intern</w:t>
            </w:r>
            <w:r w:rsidR="00BD5917">
              <w:t xml:space="preserve"> </w:t>
            </w:r>
            <w:proofErr w:type="spellStart"/>
            <w:r w:rsidR="00BD5917">
              <w:t>heten</w:t>
            </w:r>
            <w:proofErr w:type="spellEnd"/>
            <w:r w:rsidR="00BD5917">
              <w:t xml:space="preserve"> </w:t>
            </w:r>
            <w:proofErr w:type="spellStart"/>
            <w:r w:rsidR="00BD5917">
              <w:t>deze</w:t>
            </w:r>
            <w:proofErr w:type="spellEnd"/>
            <w:r w:rsidR="00BD5917">
              <w:t xml:space="preserve"> </w:t>
            </w:r>
            <w:proofErr w:type="spellStart"/>
            <w:r w:rsidR="00BD5917">
              <w:t>bacteriën</w:t>
            </w:r>
            <w:proofErr w:type="spellEnd"/>
            <w:r w:rsidR="00BD5917">
              <w:t xml:space="preserve"> </w:t>
            </w:r>
            <w:proofErr w:type="spellStart"/>
            <w:r w:rsidR="00BD5917">
              <w:t>darmflora</w:t>
            </w:r>
            <w:proofErr w:type="spellEnd"/>
            <w:r w:rsidR="00BD5917">
              <w:t xml:space="preserve"> of </w:t>
            </w:r>
            <w:proofErr w:type="spellStart"/>
            <w:r w:rsidR="00BD5917">
              <w:t>darmmicrobiotica</w:t>
            </w:r>
            <w:proofErr w:type="spellEnd"/>
            <w:r w:rsidR="00BD5917">
              <w:t xml:space="preserve">. Het </w:t>
            </w:r>
            <w:proofErr w:type="spellStart"/>
            <w:r w:rsidR="00BD5917">
              <w:t>consumeren</w:t>
            </w:r>
            <w:proofErr w:type="spellEnd"/>
            <w:r w:rsidR="00BD5917">
              <w:t xml:space="preserve"> van </w:t>
            </w:r>
            <w:proofErr w:type="spellStart"/>
            <w:r w:rsidR="00BD5917">
              <w:t>een</w:t>
            </w:r>
            <w:proofErr w:type="spellEnd"/>
            <w:r w:rsidR="00BD5917">
              <w:t xml:space="preserve"> </w:t>
            </w:r>
            <w:proofErr w:type="spellStart"/>
            <w:r w:rsidR="00BD5917">
              <w:t>gebalanceerde</w:t>
            </w:r>
            <w:proofErr w:type="spellEnd"/>
            <w:r w:rsidR="00BD5917">
              <w:t xml:space="preserve"> </w:t>
            </w:r>
            <w:proofErr w:type="spellStart"/>
            <w:r w:rsidR="00BD5917">
              <w:t>hoeveelheid</w:t>
            </w:r>
            <w:proofErr w:type="spellEnd"/>
            <w:r w:rsidR="00BD5917">
              <w:t xml:space="preserve"> pre- </w:t>
            </w:r>
            <w:proofErr w:type="spellStart"/>
            <w:r w:rsidR="00BD5917">
              <w:t>en</w:t>
            </w:r>
            <w:proofErr w:type="spellEnd"/>
            <w:r w:rsidR="00BD5917">
              <w:t xml:space="preserve"> probiotica </w:t>
            </w:r>
            <w:proofErr w:type="spellStart"/>
            <w:r w:rsidR="00BD5917">
              <w:t>houdt</w:t>
            </w:r>
            <w:proofErr w:type="spellEnd"/>
            <w:r w:rsidR="00BD5917">
              <w:t xml:space="preserve"> de </w:t>
            </w:r>
            <w:proofErr w:type="spellStart"/>
            <w:r w:rsidR="00BD5917">
              <w:t>darmen</w:t>
            </w:r>
            <w:proofErr w:type="spellEnd"/>
            <w:r w:rsidR="00BD5917">
              <w:t xml:space="preserve"> </w:t>
            </w:r>
            <w:proofErr w:type="spellStart"/>
            <w:r w:rsidR="00BD5917">
              <w:t>gezond</w:t>
            </w:r>
            <w:proofErr w:type="spellEnd"/>
            <w:r>
              <w:t>,</w:t>
            </w:r>
            <w:r w:rsidR="00BD5917">
              <w:t xml:space="preserve"> </w:t>
            </w:r>
            <w:proofErr w:type="spellStart"/>
            <w:r w:rsidR="00BD5917">
              <w:t>voorkomt</w:t>
            </w:r>
            <w:proofErr w:type="spellEnd"/>
            <w:r w:rsidR="00BD5917">
              <w:t xml:space="preserve"> </w:t>
            </w:r>
            <w:proofErr w:type="spellStart"/>
            <w:r w:rsidR="00BD5917">
              <w:t>een</w:t>
            </w:r>
            <w:proofErr w:type="spellEnd"/>
            <w:r w:rsidR="00BD5917">
              <w:t xml:space="preserve"> </w:t>
            </w:r>
            <w:proofErr w:type="spellStart"/>
            <w:r w:rsidR="00BD5917">
              <w:t>bacteriële</w:t>
            </w:r>
            <w:proofErr w:type="spellEnd"/>
            <w:r w:rsidR="00BD5917">
              <w:t xml:space="preserve"> </w:t>
            </w:r>
            <w:proofErr w:type="spellStart"/>
            <w:r w:rsidR="00BD5917">
              <w:t>disbalans</w:t>
            </w:r>
            <w:proofErr w:type="spellEnd"/>
            <w:r w:rsidR="00BD5917">
              <w:t xml:space="preserve"> </w:t>
            </w:r>
            <w:proofErr w:type="spellStart"/>
            <w:r w:rsidR="00BD5917">
              <w:t>en</w:t>
            </w:r>
            <w:proofErr w:type="spellEnd"/>
            <w:r w:rsidR="00BD5917">
              <w:t xml:space="preserve"> </w:t>
            </w:r>
            <w:proofErr w:type="spellStart"/>
            <w:r w:rsidR="00BD5917">
              <w:t>houdt</w:t>
            </w:r>
            <w:proofErr w:type="spellEnd"/>
            <w:r w:rsidR="00BD5917">
              <w:t xml:space="preserve"> door </w:t>
            </w:r>
            <w:proofErr w:type="spellStart"/>
            <w:r w:rsidR="00BD5917">
              <w:t>hun</w:t>
            </w:r>
            <w:proofErr w:type="spellEnd"/>
            <w:r w:rsidR="00BD5917">
              <w:t xml:space="preserve"> </w:t>
            </w:r>
            <w:proofErr w:type="spellStart"/>
            <w:r w:rsidR="00BD5917">
              <w:t>beschermende</w:t>
            </w:r>
            <w:proofErr w:type="spellEnd"/>
            <w:r w:rsidR="00BD5917">
              <w:t xml:space="preserve"> </w:t>
            </w:r>
            <w:proofErr w:type="spellStart"/>
            <w:r w:rsidR="00BD5917">
              <w:t>werking</w:t>
            </w:r>
            <w:proofErr w:type="spellEnd"/>
            <w:r w:rsidR="00BD5917">
              <w:t xml:space="preserve"> </w:t>
            </w:r>
            <w:proofErr w:type="spellStart"/>
            <w:r w:rsidR="00BD5917">
              <w:t>pathogenen</w:t>
            </w:r>
            <w:proofErr w:type="spellEnd"/>
            <w:r w:rsidR="00BD5917">
              <w:t xml:space="preserve"> op </w:t>
            </w:r>
            <w:proofErr w:type="spellStart"/>
            <w:r w:rsidR="00BD5917">
              <w:t>een</w:t>
            </w:r>
            <w:proofErr w:type="spellEnd"/>
            <w:r w:rsidR="00BD5917">
              <w:t xml:space="preserve"> </w:t>
            </w:r>
            <w:proofErr w:type="spellStart"/>
            <w:r w:rsidR="00BD5917">
              <w:t>afstand</w:t>
            </w:r>
            <w:proofErr w:type="spellEnd"/>
            <w:r w:rsidR="005C012D">
              <w:t>.</w:t>
            </w:r>
          </w:p>
          <w:p w14:paraId="2475A02F" w14:textId="4F8EF840" w:rsidR="005C012D" w:rsidRDefault="005C012D"/>
          <w:p w14:paraId="3AD68C89" w14:textId="04F3D080" w:rsidR="005C012D" w:rsidRDefault="005C012D">
            <w:r>
              <w:t>Extern</w:t>
            </w:r>
            <w:r w:rsidR="00BD5917">
              <w:t xml:space="preserve"> </w:t>
            </w:r>
            <w:proofErr w:type="spellStart"/>
            <w:r w:rsidR="00BD5917">
              <w:t>zorgen</w:t>
            </w:r>
            <w:proofErr w:type="spellEnd"/>
            <w:r w:rsidR="00BD5917">
              <w:t xml:space="preserve"> </w:t>
            </w:r>
            <w:proofErr w:type="spellStart"/>
            <w:r w:rsidR="00BD5917">
              <w:t>huidverzorgingsproducten</w:t>
            </w:r>
            <w:proofErr w:type="spellEnd"/>
            <w:r w:rsidR="00BD5917">
              <w:t xml:space="preserve"> die probiotica </w:t>
            </w:r>
            <w:proofErr w:type="spellStart"/>
            <w:r w:rsidR="00BD5917">
              <w:t>bevatten</w:t>
            </w:r>
            <w:proofErr w:type="spellEnd"/>
            <w:r w:rsidR="00BD5917">
              <w:t xml:space="preserve"> – </w:t>
            </w:r>
            <w:proofErr w:type="spellStart"/>
            <w:r w:rsidR="00BD5917">
              <w:t>zowel</w:t>
            </w:r>
            <w:proofErr w:type="spellEnd"/>
            <w:r w:rsidR="00BD5917">
              <w:t xml:space="preserve"> </w:t>
            </w:r>
            <w:proofErr w:type="spellStart"/>
            <w:r w:rsidR="00BD5917">
              <w:t>levend</w:t>
            </w:r>
            <w:proofErr w:type="spellEnd"/>
            <w:r w:rsidR="00BD5917">
              <w:t xml:space="preserve"> </w:t>
            </w:r>
            <w:proofErr w:type="spellStart"/>
            <w:r w:rsidR="00BD5917">
              <w:t>als</w:t>
            </w:r>
            <w:proofErr w:type="spellEnd"/>
            <w:r w:rsidR="00BD5917">
              <w:t xml:space="preserve"> </w:t>
            </w:r>
            <w:proofErr w:type="spellStart"/>
            <w:r w:rsidR="00BD5917">
              <w:t>geïnactiveerd</w:t>
            </w:r>
            <w:proofErr w:type="spellEnd"/>
            <w:r w:rsidR="00BD5917">
              <w:t xml:space="preserve">- </w:t>
            </w:r>
            <w:proofErr w:type="spellStart"/>
            <w:r w:rsidR="00BD5917">
              <w:t>voor</w:t>
            </w:r>
            <w:proofErr w:type="spellEnd"/>
            <w:r w:rsidR="00BD5917">
              <w:t xml:space="preserve"> </w:t>
            </w:r>
            <w:proofErr w:type="spellStart"/>
            <w:r w:rsidR="00BD5917">
              <w:t>een</w:t>
            </w:r>
            <w:proofErr w:type="spellEnd"/>
            <w:r w:rsidR="00BD5917">
              <w:t xml:space="preserve"> </w:t>
            </w:r>
            <w:proofErr w:type="spellStart"/>
            <w:r w:rsidR="00BD5917">
              <w:t>verdedigingsmechanisme</w:t>
            </w:r>
            <w:proofErr w:type="spellEnd"/>
            <w:r w:rsidR="00BD5917">
              <w:t xml:space="preserve"> die </w:t>
            </w:r>
            <w:proofErr w:type="spellStart"/>
            <w:r w:rsidR="00BD5917">
              <w:t>vele</w:t>
            </w:r>
            <w:proofErr w:type="spellEnd"/>
            <w:r w:rsidR="00BD5917">
              <w:t xml:space="preserve"> </w:t>
            </w:r>
            <w:proofErr w:type="spellStart"/>
            <w:r w:rsidR="00BD5917">
              <w:t>goede</w:t>
            </w:r>
            <w:proofErr w:type="spellEnd"/>
            <w:r w:rsidR="00BD5917">
              <w:t xml:space="preserve"> </w:t>
            </w:r>
            <w:proofErr w:type="spellStart"/>
            <w:r w:rsidR="00BD5917">
              <w:t>microben</w:t>
            </w:r>
            <w:proofErr w:type="spellEnd"/>
            <w:r w:rsidR="00BD5917">
              <w:t xml:space="preserve"> </w:t>
            </w:r>
            <w:proofErr w:type="spellStart"/>
            <w:r w:rsidR="00BD5917">
              <w:t>bevat</w:t>
            </w:r>
            <w:proofErr w:type="spellEnd"/>
            <w:r w:rsidR="00BD5917">
              <w:t xml:space="preserve">, </w:t>
            </w:r>
            <w:proofErr w:type="spellStart"/>
            <w:r w:rsidR="00BD5917">
              <w:t>gaa</w:t>
            </w:r>
            <w:r w:rsidR="00044C36">
              <w:t>t</w:t>
            </w:r>
            <w:proofErr w:type="spellEnd"/>
            <w:r w:rsidR="00BD5917">
              <w:t xml:space="preserve"> </w:t>
            </w:r>
            <w:proofErr w:type="spellStart"/>
            <w:r w:rsidR="00BD5917">
              <w:t>vermenigvuldigen</w:t>
            </w:r>
            <w:proofErr w:type="spellEnd"/>
            <w:r w:rsidR="00BD5917">
              <w:t xml:space="preserve"> op je </w:t>
            </w:r>
            <w:proofErr w:type="spellStart"/>
            <w:r w:rsidR="008A2520">
              <w:t>huid</w:t>
            </w:r>
            <w:proofErr w:type="spellEnd"/>
            <w:r w:rsidR="008A2520">
              <w:t xml:space="preserve"> </w:t>
            </w:r>
            <w:proofErr w:type="spellStart"/>
            <w:r w:rsidR="008A2520">
              <w:t>en</w:t>
            </w:r>
            <w:proofErr w:type="spellEnd"/>
            <w:r w:rsidR="00BD5917">
              <w:t xml:space="preserve"> zo </w:t>
            </w:r>
            <w:proofErr w:type="spellStart"/>
            <w:r w:rsidR="00BD5917">
              <w:t>voorkom</w:t>
            </w:r>
            <w:r w:rsidR="00044C36">
              <w:t>t</w:t>
            </w:r>
            <w:proofErr w:type="spellEnd"/>
            <w:r w:rsidR="00BD5917">
              <w:t xml:space="preserve"> </w:t>
            </w:r>
            <w:proofErr w:type="spellStart"/>
            <w:r w:rsidR="00BD5917">
              <w:t>dat</w:t>
            </w:r>
            <w:proofErr w:type="spellEnd"/>
            <w:r w:rsidR="00BD5917">
              <w:t xml:space="preserve"> </w:t>
            </w:r>
            <w:proofErr w:type="spellStart"/>
            <w:r w:rsidR="00BD5917">
              <w:t>pathogenen</w:t>
            </w:r>
            <w:proofErr w:type="spellEnd"/>
            <w:r w:rsidR="00BD5917">
              <w:t xml:space="preserve"> (</w:t>
            </w:r>
            <w:proofErr w:type="spellStart"/>
            <w:r w:rsidR="00BD5917">
              <w:t>slechte</w:t>
            </w:r>
            <w:proofErr w:type="spellEnd"/>
            <w:r w:rsidR="00BD5917">
              <w:t xml:space="preserve"> </w:t>
            </w:r>
            <w:proofErr w:type="spellStart"/>
            <w:r w:rsidR="00BD5917">
              <w:t>bacteriën</w:t>
            </w:r>
            <w:proofErr w:type="spellEnd"/>
            <w:r w:rsidR="00BD5917">
              <w:t xml:space="preserve">) </w:t>
            </w:r>
            <w:proofErr w:type="spellStart"/>
            <w:r w:rsidR="00BD5917">
              <w:t>kunnen</w:t>
            </w:r>
            <w:proofErr w:type="spellEnd"/>
            <w:r w:rsidR="00BD5917">
              <w:t xml:space="preserve"> </w:t>
            </w:r>
            <w:proofErr w:type="spellStart"/>
            <w:r w:rsidR="00BD5917">
              <w:t>landen</w:t>
            </w:r>
            <w:proofErr w:type="spellEnd"/>
            <w:r w:rsidR="00BD5917">
              <w:t xml:space="preserve"> op je </w:t>
            </w:r>
            <w:proofErr w:type="spellStart"/>
            <w:r w:rsidR="00BD5917">
              <w:t>huid</w:t>
            </w:r>
            <w:proofErr w:type="spellEnd"/>
            <w:r w:rsidR="00BD5917">
              <w:t>.</w:t>
            </w:r>
            <w:r w:rsidR="008A2520">
              <w:t xml:space="preserve"> </w:t>
            </w:r>
            <w:proofErr w:type="spellStart"/>
            <w:r w:rsidR="008A2520">
              <w:t>Deze</w:t>
            </w:r>
            <w:proofErr w:type="spellEnd"/>
            <w:r w:rsidR="008A2520">
              <w:t xml:space="preserve"> </w:t>
            </w:r>
            <w:proofErr w:type="spellStart"/>
            <w:r w:rsidR="008A2520">
              <w:t>kleine</w:t>
            </w:r>
            <w:proofErr w:type="spellEnd"/>
            <w:r w:rsidR="008A2520">
              <w:t xml:space="preserve"> </w:t>
            </w:r>
            <w:proofErr w:type="spellStart"/>
            <w:r w:rsidR="008A2520">
              <w:t>bacteriële</w:t>
            </w:r>
            <w:proofErr w:type="spellEnd"/>
            <w:r w:rsidR="008A2520">
              <w:t xml:space="preserve"> </w:t>
            </w:r>
            <w:proofErr w:type="spellStart"/>
            <w:r w:rsidR="008A2520">
              <w:t>soldaatjes</w:t>
            </w:r>
            <w:proofErr w:type="spellEnd"/>
            <w:r w:rsidR="008A2520">
              <w:t xml:space="preserve"> </w:t>
            </w:r>
            <w:proofErr w:type="spellStart"/>
            <w:r w:rsidR="008A2520">
              <w:t>vormen</w:t>
            </w:r>
            <w:proofErr w:type="spellEnd"/>
            <w:r w:rsidR="008A2520">
              <w:t xml:space="preserve"> </w:t>
            </w:r>
            <w:proofErr w:type="spellStart"/>
            <w:r w:rsidR="008A2520">
              <w:t>een</w:t>
            </w:r>
            <w:proofErr w:type="spellEnd"/>
            <w:r w:rsidR="008A2520">
              <w:t xml:space="preserve"> </w:t>
            </w:r>
            <w:proofErr w:type="spellStart"/>
            <w:r w:rsidR="008A2520">
              <w:t>essentieel</w:t>
            </w:r>
            <w:proofErr w:type="spellEnd"/>
            <w:r w:rsidR="008A2520">
              <w:t xml:space="preserve"> </w:t>
            </w:r>
            <w:proofErr w:type="spellStart"/>
            <w:r w:rsidR="008A2520">
              <w:t>onderdeel</w:t>
            </w:r>
            <w:proofErr w:type="spellEnd"/>
            <w:r w:rsidR="008A2520">
              <w:t xml:space="preserve"> van de epidermis </w:t>
            </w:r>
            <w:proofErr w:type="spellStart"/>
            <w:r w:rsidR="008A2520">
              <w:t>en</w:t>
            </w:r>
            <w:proofErr w:type="spellEnd"/>
            <w:r w:rsidR="008A2520">
              <w:t xml:space="preserve"> </w:t>
            </w:r>
            <w:proofErr w:type="spellStart"/>
            <w:r w:rsidR="008A2520">
              <w:t>zonder</w:t>
            </w:r>
            <w:proofErr w:type="spellEnd"/>
            <w:r w:rsidR="008A2520">
              <w:t xml:space="preserve"> </w:t>
            </w:r>
            <w:proofErr w:type="spellStart"/>
            <w:r w:rsidR="008A2520">
              <w:t>sta</w:t>
            </w:r>
            <w:proofErr w:type="spellEnd"/>
            <w:r w:rsidR="008A2520">
              <w:t xml:space="preserve"> je </w:t>
            </w:r>
            <w:proofErr w:type="spellStart"/>
            <w:r w:rsidR="008A2520">
              <w:t>bloot</w:t>
            </w:r>
            <w:proofErr w:type="spellEnd"/>
            <w:r w:rsidR="008A2520">
              <w:t xml:space="preserve"> </w:t>
            </w:r>
            <w:proofErr w:type="spellStart"/>
            <w:r w:rsidR="008A2520">
              <w:t>aan</w:t>
            </w:r>
            <w:proofErr w:type="spellEnd"/>
            <w:r w:rsidR="008A2520">
              <w:t xml:space="preserve"> </w:t>
            </w:r>
            <w:proofErr w:type="spellStart"/>
            <w:r w:rsidR="008A2520">
              <w:t>een</w:t>
            </w:r>
            <w:proofErr w:type="spellEnd"/>
            <w:r w:rsidR="008A2520">
              <w:t xml:space="preserve"> </w:t>
            </w:r>
            <w:proofErr w:type="spellStart"/>
            <w:r w:rsidR="008A2520">
              <w:t>grote</w:t>
            </w:r>
            <w:proofErr w:type="spellEnd"/>
            <w:r w:rsidR="008A2520">
              <w:t xml:space="preserve"> </w:t>
            </w:r>
            <w:proofErr w:type="spellStart"/>
            <w:r w:rsidR="008A2520">
              <w:t>hoeveelheid</w:t>
            </w:r>
            <w:proofErr w:type="spellEnd"/>
            <w:r w:rsidR="008A2520">
              <w:t xml:space="preserve"> </w:t>
            </w:r>
            <w:proofErr w:type="spellStart"/>
            <w:r w:rsidR="008A2520">
              <w:t>potentiële</w:t>
            </w:r>
            <w:proofErr w:type="spellEnd"/>
            <w:r w:rsidR="008A2520">
              <w:t xml:space="preserve"> </w:t>
            </w:r>
            <w:proofErr w:type="spellStart"/>
            <w:r w:rsidR="008A2520">
              <w:t>ziekteverwekkers</w:t>
            </w:r>
            <w:proofErr w:type="spellEnd"/>
            <w:r w:rsidR="008A2520">
              <w:t xml:space="preserve"> </w:t>
            </w:r>
            <w:proofErr w:type="spellStart"/>
            <w:r w:rsidR="008A2520">
              <w:t>en</w:t>
            </w:r>
            <w:proofErr w:type="spellEnd"/>
            <w:r w:rsidR="008A2520">
              <w:t xml:space="preserve"> </w:t>
            </w:r>
            <w:proofErr w:type="spellStart"/>
            <w:r w:rsidR="008A2520">
              <w:t>pathogene</w:t>
            </w:r>
            <w:proofErr w:type="spellEnd"/>
            <w:r w:rsidR="008A2520">
              <w:t xml:space="preserve"> </w:t>
            </w:r>
            <w:proofErr w:type="spellStart"/>
            <w:r w:rsidR="008A2520">
              <w:t>bacteriën</w:t>
            </w:r>
            <w:proofErr w:type="spellEnd"/>
            <w:r w:rsidR="008A2520">
              <w:t xml:space="preserve"> die </w:t>
            </w:r>
            <w:proofErr w:type="spellStart"/>
            <w:r w:rsidR="008A2520">
              <w:t>kunnen</w:t>
            </w:r>
            <w:proofErr w:type="spellEnd"/>
            <w:r w:rsidR="008A2520">
              <w:t xml:space="preserve"> </w:t>
            </w:r>
            <w:proofErr w:type="spellStart"/>
            <w:r w:rsidR="008A2520">
              <w:t>leiden</w:t>
            </w:r>
            <w:proofErr w:type="spellEnd"/>
            <w:r w:rsidR="008A2520">
              <w:t xml:space="preserve"> tot </w:t>
            </w:r>
            <w:proofErr w:type="spellStart"/>
            <w:r w:rsidR="008A2520">
              <w:t>een</w:t>
            </w:r>
            <w:proofErr w:type="spellEnd"/>
            <w:r w:rsidR="008A2520">
              <w:t xml:space="preserve"> </w:t>
            </w:r>
            <w:proofErr w:type="spellStart"/>
            <w:r w:rsidR="008A2520">
              <w:t>ongezonde</w:t>
            </w:r>
            <w:proofErr w:type="spellEnd"/>
            <w:r w:rsidR="008A2520">
              <w:t xml:space="preserve"> </w:t>
            </w:r>
            <w:proofErr w:type="spellStart"/>
            <w:r w:rsidR="00044C36">
              <w:t>huid</w:t>
            </w:r>
            <w:proofErr w:type="spellEnd"/>
            <w:r w:rsidR="00044C36">
              <w:t xml:space="preserve"> </w:t>
            </w:r>
            <w:proofErr w:type="spellStart"/>
            <w:r w:rsidR="00044C36">
              <w:t>en</w:t>
            </w:r>
            <w:proofErr w:type="spellEnd"/>
            <w:r w:rsidR="008A2520">
              <w:t xml:space="preserve"> </w:t>
            </w:r>
            <w:proofErr w:type="spellStart"/>
            <w:r w:rsidR="008A2520">
              <w:t>zelfs</w:t>
            </w:r>
            <w:proofErr w:type="spellEnd"/>
            <w:r w:rsidR="008A2520">
              <w:t xml:space="preserve"> </w:t>
            </w:r>
            <w:proofErr w:type="spellStart"/>
            <w:r w:rsidR="008A2520">
              <w:t>ziekte</w:t>
            </w:r>
            <w:proofErr w:type="spellEnd"/>
            <w:r w:rsidR="008A2520">
              <w:t>.</w:t>
            </w:r>
          </w:p>
          <w:p w14:paraId="08C79C4D" w14:textId="6CC3F762" w:rsidR="005C012D" w:rsidRDefault="005C012D"/>
          <w:p w14:paraId="2ED069E6" w14:textId="66A342E8" w:rsidR="008A2520" w:rsidRDefault="008A2520" w:rsidP="00BF4DA4">
            <w:r>
              <w:t xml:space="preserve">Om </w:t>
            </w:r>
            <w:proofErr w:type="spellStart"/>
            <w:r>
              <w:t>ervoor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zorgen</w:t>
            </w:r>
            <w:proofErr w:type="spellEnd"/>
            <w:r>
              <w:t xml:space="preserve"> </w:t>
            </w:r>
            <w:proofErr w:type="spellStart"/>
            <w:r>
              <w:t>dat</w:t>
            </w:r>
            <w:proofErr w:type="spellEnd"/>
            <w:r>
              <w:t xml:space="preserve"> de </w:t>
            </w:r>
            <w:proofErr w:type="spellStart"/>
            <w:r>
              <w:t>huid</w:t>
            </w:r>
            <w:proofErr w:type="spellEnd"/>
            <w:r>
              <w:t xml:space="preserve"> </w:t>
            </w:r>
            <w:proofErr w:type="spellStart"/>
            <w:r>
              <w:t>alleen</w:t>
            </w:r>
            <w:proofErr w:type="spellEnd"/>
            <w:r>
              <w:t xml:space="preserve"> maar </w:t>
            </w:r>
            <w:proofErr w:type="spellStart"/>
            <w:r>
              <w:t>natuurlijke</w:t>
            </w:r>
            <w:proofErr w:type="spellEnd"/>
            <w:r>
              <w:t xml:space="preserve"> </w:t>
            </w:r>
            <w:proofErr w:type="spellStart"/>
            <w:r>
              <w:t>ingrediënten</w:t>
            </w:r>
            <w:proofErr w:type="spellEnd"/>
            <w:r>
              <w:t xml:space="preserve"> </w:t>
            </w:r>
            <w:proofErr w:type="spellStart"/>
            <w:r>
              <w:t>krijgt</w:t>
            </w:r>
            <w:proofErr w:type="spellEnd"/>
            <w:r>
              <w:t xml:space="preserve"> die </w:t>
            </w:r>
            <w:proofErr w:type="spellStart"/>
            <w:r>
              <w:t>deze</w:t>
            </w:r>
            <w:proofErr w:type="spellEnd"/>
            <w:r>
              <w:t xml:space="preserve"> </w:t>
            </w:r>
            <w:proofErr w:type="spellStart"/>
            <w:r>
              <w:t>niet</w:t>
            </w:r>
            <w:proofErr w:type="spellEnd"/>
            <w:r>
              <w:t xml:space="preserve"> </w:t>
            </w:r>
            <w:proofErr w:type="spellStart"/>
            <w:r>
              <w:t>irriteren</w:t>
            </w:r>
            <w:proofErr w:type="spellEnd"/>
            <w:r>
              <w:t xml:space="preserve"> of de </w:t>
            </w:r>
            <w:proofErr w:type="spellStart"/>
            <w:r>
              <w:t>natuurlijke</w:t>
            </w:r>
            <w:proofErr w:type="spellEnd"/>
            <w:r>
              <w:t xml:space="preserve"> </w:t>
            </w:r>
            <w:proofErr w:type="spellStart"/>
            <w:r>
              <w:t>huidbarrière</w:t>
            </w:r>
            <w:proofErr w:type="spellEnd"/>
            <w:r>
              <w:t xml:space="preserve"> </w:t>
            </w:r>
            <w:proofErr w:type="spellStart"/>
            <w:r>
              <w:t>strippen</w:t>
            </w:r>
            <w:proofErr w:type="spellEnd"/>
            <w:r>
              <w:t xml:space="preserve"> </w:t>
            </w:r>
            <w:proofErr w:type="spellStart"/>
            <w:r>
              <w:t>maken</w:t>
            </w:r>
            <w:proofErr w:type="spellEnd"/>
            <w:r>
              <w:t xml:space="preserve"> </w:t>
            </w:r>
            <w:proofErr w:type="spellStart"/>
            <w:r>
              <w:t>wij</w:t>
            </w:r>
            <w:proofErr w:type="spellEnd"/>
            <w:r>
              <w:t xml:space="preserve"> </w:t>
            </w:r>
            <w:proofErr w:type="spellStart"/>
            <w:r>
              <w:t>alleen</w:t>
            </w:r>
            <w:proofErr w:type="spellEnd"/>
            <w:r>
              <w:t xml:space="preserve"> </w:t>
            </w:r>
            <w:proofErr w:type="spellStart"/>
            <w:r>
              <w:t>gebruik</w:t>
            </w:r>
            <w:proofErr w:type="spellEnd"/>
            <w:r>
              <w:t xml:space="preserve"> van </w:t>
            </w:r>
            <w:proofErr w:type="spellStart"/>
            <w:r>
              <w:t>gecertificeerde</w:t>
            </w:r>
            <w:proofErr w:type="spellEnd"/>
            <w:r>
              <w:t xml:space="preserve"> </w:t>
            </w:r>
            <w:proofErr w:type="spellStart"/>
            <w:r>
              <w:t>biologische</w:t>
            </w:r>
            <w:proofErr w:type="spellEnd"/>
            <w:r>
              <w:t xml:space="preserve"> </w:t>
            </w:r>
            <w:proofErr w:type="spellStart"/>
            <w:r>
              <w:t>ingrediënten</w:t>
            </w:r>
            <w:proofErr w:type="spellEnd"/>
            <w:r>
              <w:t xml:space="preserve"> </w:t>
            </w:r>
            <w:proofErr w:type="spellStart"/>
            <w:r>
              <w:t>zodat</w:t>
            </w:r>
            <w:proofErr w:type="spellEnd"/>
            <w:r>
              <w:t xml:space="preserve"> </w:t>
            </w:r>
            <w:proofErr w:type="spellStart"/>
            <w:r>
              <w:t>onze</w:t>
            </w:r>
            <w:proofErr w:type="spellEnd"/>
            <w:r>
              <w:t xml:space="preserve"> </w:t>
            </w:r>
            <w:proofErr w:type="spellStart"/>
            <w:r>
              <w:t>klanten</w:t>
            </w:r>
            <w:proofErr w:type="spellEnd"/>
            <w:r>
              <w:t xml:space="preserve"> </w:t>
            </w:r>
            <w:proofErr w:type="spellStart"/>
            <w:r>
              <w:t>weten</w:t>
            </w:r>
            <w:proofErr w:type="spellEnd"/>
            <w:r>
              <w:t xml:space="preserve"> </w:t>
            </w:r>
            <w:proofErr w:type="spellStart"/>
            <w:r>
              <w:t>dat</w:t>
            </w:r>
            <w:proofErr w:type="spellEnd"/>
            <w:r>
              <w:t xml:space="preserve"> </w:t>
            </w:r>
            <w:proofErr w:type="spellStart"/>
            <w:r>
              <w:t>hun</w:t>
            </w:r>
            <w:proofErr w:type="spellEnd"/>
            <w:r>
              <w:t xml:space="preserve"> </w:t>
            </w:r>
            <w:proofErr w:type="spellStart"/>
            <w:r>
              <w:t>huid</w:t>
            </w:r>
            <w:proofErr w:type="spellEnd"/>
            <w:r>
              <w:t xml:space="preserve"> </w:t>
            </w:r>
            <w:proofErr w:type="spellStart"/>
            <w:r>
              <w:t>niet</w:t>
            </w:r>
            <w:proofErr w:type="spellEnd"/>
            <w:r>
              <w:t xml:space="preserve"> </w:t>
            </w:r>
            <w:proofErr w:type="spellStart"/>
            <w:r>
              <w:t>wordt</w:t>
            </w:r>
            <w:proofErr w:type="spellEnd"/>
            <w:r>
              <w:t xml:space="preserve"> </w:t>
            </w:r>
            <w:proofErr w:type="spellStart"/>
            <w:r>
              <w:t>blootgesteld</w:t>
            </w:r>
            <w:proofErr w:type="spellEnd"/>
            <w:r>
              <w:t xml:space="preserve"> </w:t>
            </w:r>
            <w:proofErr w:type="spellStart"/>
            <w:r>
              <w:t>aan</w:t>
            </w:r>
            <w:proofErr w:type="spellEnd"/>
            <w:r>
              <w:t xml:space="preserve"> </w:t>
            </w:r>
            <w:proofErr w:type="spellStart"/>
            <w:r>
              <w:t>schadelijke</w:t>
            </w:r>
            <w:proofErr w:type="spellEnd"/>
            <w:r>
              <w:t xml:space="preserve"> of </w:t>
            </w:r>
            <w:proofErr w:type="spellStart"/>
            <w:r>
              <w:t>giftige</w:t>
            </w:r>
            <w:proofErr w:type="spellEnd"/>
            <w:r>
              <w:t xml:space="preserve"> </w:t>
            </w:r>
            <w:proofErr w:type="spellStart"/>
            <w:r>
              <w:t>stoffen</w:t>
            </w:r>
            <w:proofErr w:type="spellEnd"/>
            <w:r>
              <w:t xml:space="preserve">. </w:t>
            </w:r>
            <w:proofErr w:type="spellStart"/>
            <w:r>
              <w:t>Natuurlijke</w:t>
            </w:r>
            <w:proofErr w:type="spellEnd"/>
            <w:r>
              <w:t xml:space="preserve"> </w:t>
            </w:r>
            <w:proofErr w:type="spellStart"/>
            <w:r>
              <w:t>plantaardige</w:t>
            </w:r>
            <w:proofErr w:type="spellEnd"/>
            <w:r>
              <w:t xml:space="preserve"> </w:t>
            </w:r>
            <w:proofErr w:type="spellStart"/>
            <w:r>
              <w:t>ingrediënten</w:t>
            </w:r>
            <w:proofErr w:type="spellEnd"/>
            <w:r>
              <w:t xml:space="preserve"> </w:t>
            </w:r>
            <w:proofErr w:type="spellStart"/>
            <w:r>
              <w:t>vormen</w:t>
            </w:r>
            <w:proofErr w:type="spellEnd"/>
            <w:r>
              <w:t xml:space="preserve"> de basis van al </w:t>
            </w:r>
            <w:proofErr w:type="spellStart"/>
            <w:r>
              <w:t>onze</w:t>
            </w:r>
            <w:proofErr w:type="spellEnd"/>
            <w:r>
              <w:t xml:space="preserve"> </w:t>
            </w:r>
            <w:proofErr w:type="spellStart"/>
            <w:r>
              <w:t>producten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ze</w:t>
            </w:r>
            <w:proofErr w:type="spellEnd"/>
            <w:r>
              <w:t xml:space="preserve"> </w:t>
            </w:r>
            <w:proofErr w:type="spellStart"/>
            <w:r>
              <w:t>hebben</w:t>
            </w:r>
            <w:proofErr w:type="spellEnd"/>
            <w:r>
              <w:t xml:space="preserve"> </w:t>
            </w:r>
            <w:proofErr w:type="spellStart"/>
            <w:r>
              <w:t>allemaal</w:t>
            </w:r>
            <w:proofErr w:type="spellEnd"/>
            <w:r>
              <w:t xml:space="preserve"> </w:t>
            </w:r>
            <w:proofErr w:type="spellStart"/>
            <w:r>
              <w:t>hun</w:t>
            </w:r>
            <w:proofErr w:type="spellEnd"/>
            <w:r>
              <w:t xml:space="preserve"> eigen </w:t>
            </w:r>
            <w:proofErr w:type="spellStart"/>
            <w:r>
              <w:t>unieke</w:t>
            </w:r>
            <w:proofErr w:type="spellEnd"/>
            <w:r>
              <w:t xml:space="preserve"> </w:t>
            </w:r>
            <w:proofErr w:type="spellStart"/>
            <w:r>
              <w:t>werking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geur</w:t>
            </w:r>
            <w:proofErr w:type="spellEnd"/>
            <w:r>
              <w:t xml:space="preserve">. Ze </w:t>
            </w:r>
            <w:proofErr w:type="spellStart"/>
            <w:r>
              <w:t>worden</w:t>
            </w:r>
            <w:proofErr w:type="spellEnd"/>
            <w:r>
              <w:t xml:space="preserve"> </w:t>
            </w:r>
            <w:proofErr w:type="spellStart"/>
            <w:r>
              <w:t>geselecteerd</w:t>
            </w:r>
            <w:proofErr w:type="spellEnd"/>
            <w:r>
              <w:t xml:space="preserve"> op basis van de </w:t>
            </w:r>
            <w:proofErr w:type="spellStart"/>
            <w:r>
              <w:t>werking</w:t>
            </w:r>
            <w:proofErr w:type="spellEnd"/>
            <w:r>
              <w:t xml:space="preserve"> </w:t>
            </w:r>
            <w:proofErr w:type="spellStart"/>
            <w:r>
              <w:t>bij</w:t>
            </w:r>
            <w:proofErr w:type="spellEnd"/>
            <w:r>
              <w:t xml:space="preserve"> </w:t>
            </w:r>
            <w:proofErr w:type="spellStart"/>
            <w:r>
              <w:t>verschillende</w:t>
            </w:r>
            <w:proofErr w:type="spellEnd"/>
            <w:r>
              <w:t xml:space="preserve"> </w:t>
            </w:r>
            <w:proofErr w:type="spellStart"/>
            <w:r>
              <w:t>huidproblemen</w:t>
            </w:r>
            <w:proofErr w:type="spellEnd"/>
            <w:r>
              <w:t xml:space="preserve">. Zo </w:t>
            </w:r>
            <w:proofErr w:type="spellStart"/>
            <w:r>
              <w:t>heeft</w:t>
            </w:r>
            <w:proofErr w:type="spellEnd"/>
            <w:r>
              <w:t xml:space="preserve"> Esse serums </w:t>
            </w:r>
            <w:proofErr w:type="spellStart"/>
            <w:r>
              <w:t>ontwikkeld</w:t>
            </w:r>
            <w:proofErr w:type="spellEnd"/>
            <w:r>
              <w:t xml:space="preserve"> om de </w:t>
            </w:r>
            <w:proofErr w:type="spellStart"/>
            <w:r>
              <w:t>huid</w:t>
            </w:r>
            <w:proofErr w:type="spellEnd"/>
            <w:r>
              <w:t xml:space="preserve"> </w:t>
            </w:r>
            <w:proofErr w:type="spellStart"/>
            <w:r>
              <w:t>intens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hydrateren</w:t>
            </w:r>
            <w:proofErr w:type="spellEnd"/>
            <w:r>
              <w:t xml:space="preserve">, acne </w:t>
            </w:r>
            <w:proofErr w:type="spellStart"/>
            <w:r>
              <w:t>aan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pakken</w:t>
            </w:r>
            <w:proofErr w:type="spellEnd"/>
            <w:r>
              <w:t xml:space="preserve">, net </w:t>
            </w:r>
            <w:proofErr w:type="spellStart"/>
            <w:r>
              <w:t>als</w:t>
            </w:r>
            <w:proofErr w:type="spellEnd"/>
            <w:r>
              <w:t xml:space="preserve"> </w:t>
            </w:r>
            <w:proofErr w:type="spellStart"/>
            <w:r>
              <w:t>veroudering</w:t>
            </w:r>
            <w:proofErr w:type="spellEnd"/>
            <w:r>
              <w:t xml:space="preserve">, </w:t>
            </w:r>
            <w:proofErr w:type="spellStart"/>
            <w:r>
              <w:t>gevoeligheid</w:t>
            </w:r>
            <w:proofErr w:type="spellEnd"/>
            <w:r>
              <w:t xml:space="preserve"> </w:t>
            </w:r>
            <w:proofErr w:type="spellStart"/>
            <w:r>
              <w:t>alsook</w:t>
            </w:r>
            <w:proofErr w:type="spellEnd"/>
            <w:r>
              <w:t xml:space="preserve"> </w:t>
            </w:r>
            <w:proofErr w:type="spellStart"/>
            <w:r>
              <w:t>producten</w:t>
            </w:r>
            <w:proofErr w:type="spellEnd"/>
            <w:r>
              <w:t xml:space="preserve"> </w:t>
            </w:r>
            <w:proofErr w:type="spellStart"/>
            <w:r>
              <w:t>gemaakt</w:t>
            </w:r>
            <w:proofErr w:type="spellEnd"/>
            <w:r>
              <w:t xml:space="preserve"> </w:t>
            </w:r>
            <w:proofErr w:type="spellStart"/>
            <w:r>
              <w:t>voor</w:t>
            </w:r>
            <w:proofErr w:type="spellEnd"/>
            <w:r>
              <w:t xml:space="preserve"> de </w:t>
            </w:r>
            <w:proofErr w:type="spellStart"/>
            <w:r>
              <w:t>droge</w:t>
            </w:r>
            <w:proofErr w:type="spellEnd"/>
            <w:r>
              <w:t xml:space="preserve"> of </w:t>
            </w:r>
            <w:proofErr w:type="spellStart"/>
            <w:r>
              <w:t>juist</w:t>
            </w:r>
            <w:proofErr w:type="spellEnd"/>
            <w:r>
              <w:t xml:space="preserve"> </w:t>
            </w:r>
            <w:proofErr w:type="spellStart"/>
            <w:r>
              <w:t>vette</w:t>
            </w:r>
            <w:proofErr w:type="spellEnd"/>
            <w:r>
              <w:t xml:space="preserve"> </w:t>
            </w:r>
            <w:proofErr w:type="spellStart"/>
            <w:r>
              <w:t>huid</w:t>
            </w:r>
            <w:proofErr w:type="spellEnd"/>
            <w:r>
              <w:t>.</w:t>
            </w:r>
          </w:p>
          <w:p w14:paraId="5982647E" w14:textId="204AA396" w:rsidR="00866BD1" w:rsidRDefault="00866BD1" w:rsidP="00BF4DA4"/>
          <w:p w14:paraId="45DA066B" w14:textId="00A9D133" w:rsidR="00866BD1" w:rsidRDefault="008A2520" w:rsidP="00BF4DA4">
            <w:proofErr w:type="spellStart"/>
            <w:r>
              <w:t>Dus</w:t>
            </w:r>
            <w:proofErr w:type="spellEnd"/>
            <w:r>
              <w:t xml:space="preserve"> om de </w:t>
            </w:r>
            <w:proofErr w:type="spellStart"/>
            <w:r>
              <w:t>vraag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beantwoorden</w:t>
            </w:r>
            <w:proofErr w:type="spellEnd"/>
            <w:r w:rsidR="00044C36">
              <w:t xml:space="preserve"> “Wat zit </w:t>
            </w:r>
            <w:proofErr w:type="spellStart"/>
            <w:r w:rsidR="00044C36">
              <w:t>er</w:t>
            </w:r>
            <w:proofErr w:type="spellEnd"/>
            <w:r w:rsidR="00044C36">
              <w:t xml:space="preserve"> in </w:t>
            </w:r>
            <w:proofErr w:type="spellStart"/>
            <w:r w:rsidR="00044C36">
              <w:t>deze</w:t>
            </w:r>
            <w:proofErr w:type="spellEnd"/>
            <w:r w:rsidR="00044C36">
              <w:t xml:space="preserve"> druppel?” is het </w:t>
            </w:r>
            <w:proofErr w:type="spellStart"/>
            <w:r w:rsidR="00044C36">
              <w:t>antwoord</w:t>
            </w:r>
            <w:proofErr w:type="spellEnd"/>
            <w:r w:rsidR="00044C36">
              <w:t xml:space="preserve"> </w:t>
            </w:r>
            <w:proofErr w:type="spellStart"/>
            <w:r w:rsidR="00044C36">
              <w:t>miljoenen</w:t>
            </w:r>
            <w:proofErr w:type="spellEnd"/>
            <w:r w:rsidR="00044C36">
              <w:t xml:space="preserve"> probiotica </w:t>
            </w:r>
            <w:proofErr w:type="spellStart"/>
            <w:r w:rsidR="00044C36">
              <w:t>en</w:t>
            </w:r>
            <w:proofErr w:type="spellEnd"/>
            <w:r w:rsidR="00044C36">
              <w:t xml:space="preserve"> </w:t>
            </w:r>
            <w:proofErr w:type="spellStart"/>
            <w:r w:rsidR="00044C36">
              <w:t>effectieve</w:t>
            </w:r>
            <w:proofErr w:type="spellEnd"/>
            <w:r w:rsidR="00044C36">
              <w:t xml:space="preserve"> </w:t>
            </w:r>
            <w:proofErr w:type="spellStart"/>
            <w:r w:rsidR="00044C36">
              <w:t>ingrediënten</w:t>
            </w:r>
            <w:proofErr w:type="spellEnd"/>
            <w:r w:rsidR="00044C36">
              <w:t xml:space="preserve"> om </w:t>
            </w:r>
            <w:proofErr w:type="spellStart"/>
            <w:r w:rsidR="00044C36">
              <w:t>ieder</w:t>
            </w:r>
            <w:proofErr w:type="spellEnd"/>
            <w:r w:rsidR="00044C36">
              <w:t xml:space="preserve"> </w:t>
            </w:r>
            <w:proofErr w:type="spellStart"/>
            <w:r w:rsidR="00044C36">
              <w:t>huidprobleem</w:t>
            </w:r>
            <w:proofErr w:type="spellEnd"/>
            <w:r w:rsidR="00044C36">
              <w:t xml:space="preserve"> </w:t>
            </w:r>
            <w:proofErr w:type="spellStart"/>
            <w:r w:rsidR="00044C36">
              <w:t>aan</w:t>
            </w:r>
            <w:proofErr w:type="spellEnd"/>
            <w:r w:rsidR="00044C36">
              <w:t xml:space="preserve"> </w:t>
            </w:r>
            <w:proofErr w:type="spellStart"/>
            <w:r w:rsidR="00044C36">
              <w:t>te</w:t>
            </w:r>
            <w:proofErr w:type="spellEnd"/>
            <w:r w:rsidR="00044C36">
              <w:t xml:space="preserve"> </w:t>
            </w:r>
            <w:proofErr w:type="spellStart"/>
            <w:r w:rsidR="00044C36">
              <w:t>kunnen</w:t>
            </w:r>
            <w:proofErr w:type="spellEnd"/>
            <w:r w:rsidR="00044C36">
              <w:t xml:space="preserve"> </w:t>
            </w:r>
            <w:proofErr w:type="spellStart"/>
            <w:r w:rsidR="00044C36">
              <w:t>pakken</w:t>
            </w:r>
            <w:proofErr w:type="spellEnd"/>
            <w:r w:rsidR="00044C36">
              <w:t xml:space="preserve"> </w:t>
            </w:r>
            <w:proofErr w:type="spellStart"/>
            <w:r w:rsidR="00044C36">
              <w:t>zonder</w:t>
            </w:r>
            <w:proofErr w:type="spellEnd"/>
            <w:r w:rsidR="00044C36">
              <w:t xml:space="preserve"> de </w:t>
            </w:r>
            <w:proofErr w:type="spellStart"/>
            <w:r w:rsidR="00044C36">
              <w:t>schadelijke</w:t>
            </w:r>
            <w:proofErr w:type="spellEnd"/>
            <w:r w:rsidR="00044C36">
              <w:t xml:space="preserve"> </w:t>
            </w:r>
            <w:proofErr w:type="spellStart"/>
            <w:r w:rsidR="00044C36">
              <w:t>toevoegingen</w:t>
            </w:r>
            <w:proofErr w:type="spellEnd"/>
            <w:r w:rsidR="00044C36">
              <w:t xml:space="preserve"> die in </w:t>
            </w:r>
            <w:proofErr w:type="spellStart"/>
            <w:r w:rsidR="00044C36">
              <w:t>bijna</w:t>
            </w:r>
            <w:proofErr w:type="spellEnd"/>
            <w:r w:rsidR="00044C36">
              <w:t xml:space="preserve"> </w:t>
            </w:r>
            <w:proofErr w:type="spellStart"/>
            <w:r w:rsidR="00044C36">
              <w:t>alle</w:t>
            </w:r>
            <w:proofErr w:type="spellEnd"/>
            <w:r w:rsidR="00044C36">
              <w:t xml:space="preserve"> </w:t>
            </w:r>
            <w:proofErr w:type="spellStart"/>
            <w:r w:rsidR="00044C36">
              <w:t>huid</w:t>
            </w:r>
            <w:proofErr w:type="spellEnd"/>
            <w:r w:rsidR="00044C36">
              <w:t xml:space="preserve">- </w:t>
            </w:r>
            <w:proofErr w:type="spellStart"/>
            <w:r w:rsidR="00044C36">
              <w:t>en</w:t>
            </w:r>
            <w:proofErr w:type="spellEnd"/>
            <w:r w:rsidR="00044C36">
              <w:t xml:space="preserve"> </w:t>
            </w:r>
            <w:proofErr w:type="spellStart"/>
            <w:r w:rsidR="00044C36">
              <w:t>beautyproducten</w:t>
            </w:r>
            <w:proofErr w:type="spellEnd"/>
            <w:r w:rsidR="00044C36">
              <w:t xml:space="preserve"> </w:t>
            </w:r>
            <w:proofErr w:type="spellStart"/>
            <w:r w:rsidR="00044C36">
              <w:t>zitten</w:t>
            </w:r>
            <w:proofErr w:type="spellEnd"/>
            <w:r w:rsidR="00044C36">
              <w:t xml:space="preserve">. </w:t>
            </w:r>
            <w:proofErr w:type="spellStart"/>
            <w:r w:rsidR="00044C36">
              <w:t>Deze</w:t>
            </w:r>
            <w:proofErr w:type="spellEnd"/>
            <w:r w:rsidR="00044C36">
              <w:t xml:space="preserve"> </w:t>
            </w:r>
            <w:proofErr w:type="spellStart"/>
            <w:r w:rsidR="00044C36">
              <w:t>toevoegingen</w:t>
            </w:r>
            <w:proofErr w:type="spellEnd"/>
            <w:r w:rsidR="00044C36">
              <w:t xml:space="preserve"> </w:t>
            </w:r>
            <w:proofErr w:type="spellStart"/>
            <w:r w:rsidR="00044C36">
              <w:t>kunnen</w:t>
            </w:r>
            <w:proofErr w:type="spellEnd"/>
            <w:r w:rsidR="00044C36">
              <w:t xml:space="preserve"> </w:t>
            </w:r>
            <w:proofErr w:type="spellStart"/>
            <w:r w:rsidR="00044C36">
              <w:t>voor</w:t>
            </w:r>
            <w:proofErr w:type="spellEnd"/>
            <w:r w:rsidR="00044C36">
              <w:t xml:space="preserve"> </w:t>
            </w:r>
            <w:proofErr w:type="spellStart"/>
            <w:r w:rsidR="00044C36">
              <w:t>een</w:t>
            </w:r>
            <w:proofErr w:type="spellEnd"/>
            <w:r w:rsidR="00044C36">
              <w:t xml:space="preserve"> </w:t>
            </w:r>
            <w:proofErr w:type="spellStart"/>
            <w:r w:rsidR="00044C36">
              <w:lastRenderedPageBreak/>
              <w:t>mooi</w:t>
            </w:r>
            <w:proofErr w:type="spellEnd"/>
            <w:r w:rsidR="00044C36">
              <w:t xml:space="preserve"> </w:t>
            </w:r>
            <w:proofErr w:type="spellStart"/>
            <w:r w:rsidR="00044C36">
              <w:t>korte</w:t>
            </w:r>
            <w:proofErr w:type="spellEnd"/>
            <w:r w:rsidR="00044C36">
              <w:t xml:space="preserve"> </w:t>
            </w:r>
            <w:proofErr w:type="spellStart"/>
            <w:r w:rsidR="00044C36">
              <w:t>termijn</w:t>
            </w:r>
            <w:proofErr w:type="spellEnd"/>
            <w:r w:rsidR="00044C36">
              <w:t xml:space="preserve"> </w:t>
            </w:r>
            <w:proofErr w:type="spellStart"/>
            <w:r w:rsidR="00044C36">
              <w:t>resultaat</w:t>
            </w:r>
            <w:proofErr w:type="spellEnd"/>
            <w:r w:rsidR="00044C36">
              <w:t xml:space="preserve"> </w:t>
            </w:r>
            <w:proofErr w:type="spellStart"/>
            <w:r w:rsidR="00044C36">
              <w:t>zorgen</w:t>
            </w:r>
            <w:proofErr w:type="spellEnd"/>
            <w:r w:rsidR="00044C36">
              <w:t xml:space="preserve"> maar </w:t>
            </w:r>
            <w:proofErr w:type="spellStart"/>
            <w:r w:rsidR="00044C36">
              <w:t>onderzoek</w:t>
            </w:r>
            <w:proofErr w:type="spellEnd"/>
            <w:r w:rsidR="00044C36">
              <w:t xml:space="preserve"> </w:t>
            </w:r>
            <w:proofErr w:type="spellStart"/>
            <w:r w:rsidR="00044C36">
              <w:t>heeft</w:t>
            </w:r>
            <w:proofErr w:type="spellEnd"/>
            <w:r w:rsidR="00044C36">
              <w:t xml:space="preserve"> </w:t>
            </w:r>
            <w:proofErr w:type="spellStart"/>
            <w:r w:rsidR="00044C36">
              <w:t>uitgewezen</w:t>
            </w:r>
            <w:proofErr w:type="spellEnd"/>
            <w:r w:rsidR="00044C36">
              <w:t xml:space="preserve"> </w:t>
            </w:r>
            <w:proofErr w:type="spellStart"/>
            <w:r w:rsidR="00044C36">
              <w:t>dat</w:t>
            </w:r>
            <w:proofErr w:type="spellEnd"/>
            <w:r w:rsidR="00044C36">
              <w:t xml:space="preserve"> op de </w:t>
            </w:r>
            <w:proofErr w:type="spellStart"/>
            <w:r w:rsidR="00044C36">
              <w:t>lange</w:t>
            </w:r>
            <w:proofErr w:type="spellEnd"/>
            <w:r w:rsidR="00044C36">
              <w:t xml:space="preserve"> </w:t>
            </w:r>
            <w:proofErr w:type="spellStart"/>
            <w:r w:rsidR="00044C36">
              <w:t>termijn</w:t>
            </w:r>
            <w:proofErr w:type="spellEnd"/>
            <w:r w:rsidR="00044C36">
              <w:t xml:space="preserve"> </w:t>
            </w:r>
            <w:proofErr w:type="spellStart"/>
            <w:r w:rsidR="00044C36">
              <w:t>natuurlijke</w:t>
            </w:r>
            <w:proofErr w:type="spellEnd"/>
            <w:r w:rsidR="00044C36">
              <w:t xml:space="preserve"> </w:t>
            </w:r>
            <w:proofErr w:type="spellStart"/>
            <w:r w:rsidR="00044C36">
              <w:t>producten</w:t>
            </w:r>
            <w:proofErr w:type="spellEnd"/>
            <w:r w:rsidR="00044C36">
              <w:t xml:space="preserve"> </w:t>
            </w:r>
            <w:proofErr w:type="spellStart"/>
            <w:r w:rsidR="00044C36">
              <w:t>vele</w:t>
            </w:r>
            <w:proofErr w:type="spellEnd"/>
            <w:r w:rsidR="00044C36">
              <w:t xml:space="preserve"> </w:t>
            </w:r>
            <w:proofErr w:type="spellStart"/>
            <w:r w:rsidR="00044C36">
              <w:t>malen</w:t>
            </w:r>
            <w:proofErr w:type="spellEnd"/>
            <w:r w:rsidR="00044C36">
              <w:t xml:space="preserve"> </w:t>
            </w:r>
            <w:proofErr w:type="spellStart"/>
            <w:r w:rsidR="00044C36">
              <w:t>gezonder</w:t>
            </w:r>
            <w:proofErr w:type="spellEnd"/>
            <w:r w:rsidR="00044C36">
              <w:t xml:space="preserve"> </w:t>
            </w:r>
            <w:proofErr w:type="spellStart"/>
            <w:r w:rsidR="00044C36">
              <w:t>zijn</w:t>
            </w:r>
            <w:proofErr w:type="spellEnd"/>
            <w:r w:rsidR="00044C36">
              <w:t xml:space="preserve"> </w:t>
            </w:r>
            <w:proofErr w:type="spellStart"/>
            <w:r w:rsidR="00044C36">
              <w:t>en</w:t>
            </w:r>
            <w:proofErr w:type="spellEnd"/>
            <w:r w:rsidR="00044C36">
              <w:t xml:space="preserve"> </w:t>
            </w:r>
            <w:proofErr w:type="spellStart"/>
            <w:r w:rsidR="00044C36">
              <w:t>niet</w:t>
            </w:r>
            <w:proofErr w:type="spellEnd"/>
            <w:r w:rsidR="00044C36">
              <w:t xml:space="preserve"> </w:t>
            </w:r>
            <w:proofErr w:type="spellStart"/>
            <w:r w:rsidR="00044C36">
              <w:t>zorgen</w:t>
            </w:r>
            <w:proofErr w:type="spellEnd"/>
            <w:r w:rsidR="00044C36">
              <w:t xml:space="preserve"> </w:t>
            </w:r>
            <w:proofErr w:type="spellStart"/>
            <w:r w:rsidR="00044C36">
              <w:t>voor</w:t>
            </w:r>
            <w:proofErr w:type="spellEnd"/>
            <w:r w:rsidR="00044C36">
              <w:t xml:space="preserve"> </w:t>
            </w:r>
            <w:proofErr w:type="spellStart"/>
            <w:r w:rsidR="00044C36">
              <w:t>allergiën</w:t>
            </w:r>
            <w:proofErr w:type="spellEnd"/>
            <w:r w:rsidR="00044C36">
              <w:t xml:space="preserve"> of </w:t>
            </w:r>
            <w:proofErr w:type="spellStart"/>
            <w:r w:rsidR="00044C36">
              <w:t>andere</w:t>
            </w:r>
            <w:proofErr w:type="spellEnd"/>
            <w:r w:rsidR="00044C36">
              <w:t xml:space="preserve"> </w:t>
            </w:r>
            <w:proofErr w:type="spellStart"/>
            <w:r w:rsidR="00044C36">
              <w:t>huidproblemen</w:t>
            </w:r>
            <w:proofErr w:type="spellEnd"/>
            <w:r w:rsidR="00044C36">
              <w:t xml:space="preserve"> die </w:t>
            </w:r>
            <w:proofErr w:type="spellStart"/>
            <w:r w:rsidR="00044C36">
              <w:t>worden</w:t>
            </w:r>
            <w:proofErr w:type="spellEnd"/>
            <w:r w:rsidR="00044C36">
              <w:t xml:space="preserve"> </w:t>
            </w:r>
            <w:proofErr w:type="spellStart"/>
            <w:r w:rsidR="00044C36">
              <w:t>getriggerd</w:t>
            </w:r>
            <w:proofErr w:type="spellEnd"/>
            <w:r w:rsidR="00044C36">
              <w:t xml:space="preserve"> door </w:t>
            </w:r>
            <w:proofErr w:type="spellStart"/>
            <w:r w:rsidR="00044C36">
              <w:t>synthetische</w:t>
            </w:r>
            <w:proofErr w:type="spellEnd"/>
            <w:r w:rsidR="00044C36">
              <w:t xml:space="preserve"> </w:t>
            </w:r>
            <w:proofErr w:type="spellStart"/>
            <w:r w:rsidR="00044C36">
              <w:t>ingrediënten</w:t>
            </w:r>
            <w:proofErr w:type="spellEnd"/>
            <w:r w:rsidR="00044C36">
              <w:t>.</w:t>
            </w:r>
          </w:p>
          <w:p w14:paraId="0938EBFD" w14:textId="77777777" w:rsidR="00866BD1" w:rsidRDefault="00866BD1" w:rsidP="00BF4DA4"/>
          <w:p w14:paraId="6F2282B4" w14:textId="069C3BAA" w:rsidR="00866BD1" w:rsidRDefault="00044C36" w:rsidP="00BF4DA4">
            <w:proofErr w:type="spellStart"/>
            <w:r>
              <w:t>Conclusie</w:t>
            </w:r>
            <w:proofErr w:type="spellEnd"/>
            <w:r>
              <w:t xml:space="preserve">: wees </w:t>
            </w:r>
            <w:proofErr w:type="spellStart"/>
            <w:r>
              <w:t>zorgvuldig</w:t>
            </w:r>
            <w:proofErr w:type="spellEnd"/>
            <w:r>
              <w:t xml:space="preserve"> met wat je op je </w:t>
            </w:r>
            <w:proofErr w:type="spellStart"/>
            <w:r>
              <w:t>huid</w:t>
            </w:r>
            <w:proofErr w:type="spellEnd"/>
            <w:r>
              <w:t xml:space="preserve"> </w:t>
            </w:r>
            <w:proofErr w:type="spellStart"/>
            <w:r>
              <w:t>smeert</w:t>
            </w:r>
            <w:proofErr w:type="spellEnd"/>
            <w:r>
              <w:t>!</w:t>
            </w:r>
          </w:p>
        </w:tc>
      </w:tr>
      <w:tr w:rsidR="00541A87" w14:paraId="1B641E4F" w14:textId="77777777" w:rsidTr="00BE7EBE">
        <w:tc>
          <w:tcPr>
            <w:tcW w:w="9350" w:type="dxa"/>
          </w:tcPr>
          <w:p w14:paraId="739E4FB1" w14:textId="26A4401E" w:rsidR="00541A87" w:rsidRDefault="00541A87">
            <w:pPr>
              <w:rPr>
                <w:b/>
                <w:bCs/>
              </w:rPr>
            </w:pPr>
          </w:p>
        </w:tc>
      </w:tr>
    </w:tbl>
    <w:p w14:paraId="3477725C" w14:textId="77777777" w:rsidR="00A9204E" w:rsidRDefault="00A9204E"/>
    <w:sectPr w:rsidR="00A9204E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CEF3FE" w14:textId="77777777" w:rsidR="00DD56D1" w:rsidRDefault="00DD56D1" w:rsidP="00BE7EBE">
      <w:r>
        <w:separator/>
      </w:r>
    </w:p>
  </w:endnote>
  <w:endnote w:type="continuationSeparator" w:id="0">
    <w:p w14:paraId="4FFFC772" w14:textId="77777777" w:rsidR="00DD56D1" w:rsidRDefault="00DD56D1" w:rsidP="00BE7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ted Sans Rg Md">
    <w:altName w:val="Calibri"/>
    <w:panose1 w:val="00000000000000000000"/>
    <w:charset w:val="00"/>
    <w:family w:val="modern"/>
    <w:notTrueType/>
    <w:pitch w:val="variable"/>
    <w:sig w:usb0="800000AF" w:usb1="50000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75B84" w14:textId="77777777" w:rsidR="00BE7EBE" w:rsidRPr="00BE7EBE" w:rsidRDefault="00BE7EBE">
    <w:pPr>
      <w:tabs>
        <w:tab w:val="center" w:pos="4550"/>
        <w:tab w:val="left" w:pos="5818"/>
      </w:tabs>
      <w:ind w:right="260"/>
      <w:jc w:val="right"/>
      <w:rPr>
        <w:rFonts w:ascii="United Sans Rg Md" w:hAnsi="United Sans Rg Md"/>
        <w:color w:val="262626" w:themeColor="text1" w:themeTint="D9"/>
        <w:sz w:val="24"/>
        <w:szCs w:val="24"/>
      </w:rPr>
    </w:pPr>
    <w:r w:rsidRPr="00BE7EBE">
      <w:rPr>
        <w:rFonts w:ascii="United Sans Rg Md" w:hAnsi="United Sans Rg Md"/>
        <w:color w:val="262626" w:themeColor="text1" w:themeTint="D9"/>
        <w:spacing w:val="60"/>
        <w:sz w:val="24"/>
        <w:szCs w:val="24"/>
      </w:rPr>
      <w:t>Page</w:t>
    </w:r>
    <w:r w:rsidRPr="00BE7EBE">
      <w:rPr>
        <w:rFonts w:ascii="United Sans Rg Md" w:hAnsi="United Sans Rg Md"/>
        <w:color w:val="262626" w:themeColor="text1" w:themeTint="D9"/>
        <w:sz w:val="24"/>
        <w:szCs w:val="24"/>
      </w:rPr>
      <w:t xml:space="preserve"> </w:t>
    </w:r>
    <w:r w:rsidRPr="00BE7EBE">
      <w:rPr>
        <w:rFonts w:ascii="United Sans Rg Md" w:hAnsi="United Sans Rg Md"/>
        <w:color w:val="262626" w:themeColor="text1" w:themeTint="D9"/>
        <w:sz w:val="24"/>
        <w:szCs w:val="24"/>
      </w:rPr>
      <w:fldChar w:fldCharType="begin"/>
    </w:r>
    <w:r w:rsidRPr="00BE7EBE">
      <w:rPr>
        <w:rFonts w:ascii="United Sans Rg Md" w:hAnsi="United Sans Rg Md"/>
        <w:color w:val="262626" w:themeColor="text1" w:themeTint="D9"/>
        <w:sz w:val="24"/>
        <w:szCs w:val="24"/>
      </w:rPr>
      <w:instrText xml:space="preserve"> PAGE   \* MERGEFORMAT </w:instrText>
    </w:r>
    <w:r w:rsidRPr="00BE7EBE">
      <w:rPr>
        <w:rFonts w:ascii="United Sans Rg Md" w:hAnsi="United Sans Rg Md"/>
        <w:color w:val="262626" w:themeColor="text1" w:themeTint="D9"/>
        <w:sz w:val="24"/>
        <w:szCs w:val="24"/>
      </w:rPr>
      <w:fldChar w:fldCharType="separate"/>
    </w:r>
    <w:r w:rsidRPr="00BE7EBE">
      <w:rPr>
        <w:rFonts w:ascii="United Sans Rg Md" w:hAnsi="United Sans Rg Md"/>
        <w:noProof/>
        <w:color w:val="262626" w:themeColor="text1" w:themeTint="D9"/>
        <w:sz w:val="24"/>
        <w:szCs w:val="24"/>
      </w:rPr>
      <w:t>1</w:t>
    </w:r>
    <w:r w:rsidRPr="00BE7EBE">
      <w:rPr>
        <w:rFonts w:ascii="United Sans Rg Md" w:hAnsi="United Sans Rg Md"/>
        <w:color w:val="262626" w:themeColor="text1" w:themeTint="D9"/>
        <w:sz w:val="24"/>
        <w:szCs w:val="24"/>
      </w:rPr>
      <w:fldChar w:fldCharType="end"/>
    </w:r>
    <w:r w:rsidRPr="00BE7EBE">
      <w:rPr>
        <w:rFonts w:ascii="United Sans Rg Md" w:hAnsi="United Sans Rg Md"/>
        <w:color w:val="262626" w:themeColor="text1" w:themeTint="D9"/>
        <w:sz w:val="24"/>
        <w:szCs w:val="24"/>
      </w:rPr>
      <w:t xml:space="preserve"> | </w:t>
    </w:r>
    <w:r w:rsidRPr="00BE7EBE">
      <w:rPr>
        <w:rFonts w:ascii="United Sans Rg Md" w:hAnsi="United Sans Rg Md"/>
        <w:color w:val="262626" w:themeColor="text1" w:themeTint="D9"/>
        <w:sz w:val="24"/>
        <w:szCs w:val="24"/>
      </w:rPr>
      <w:fldChar w:fldCharType="begin"/>
    </w:r>
    <w:r w:rsidRPr="00BE7EBE">
      <w:rPr>
        <w:rFonts w:ascii="United Sans Rg Md" w:hAnsi="United Sans Rg Md"/>
        <w:color w:val="262626" w:themeColor="text1" w:themeTint="D9"/>
        <w:sz w:val="24"/>
        <w:szCs w:val="24"/>
      </w:rPr>
      <w:instrText xml:space="preserve"> NUMPAGES  \* Arabic  \* MERGEFORMAT </w:instrText>
    </w:r>
    <w:r w:rsidRPr="00BE7EBE">
      <w:rPr>
        <w:rFonts w:ascii="United Sans Rg Md" w:hAnsi="United Sans Rg Md"/>
        <w:color w:val="262626" w:themeColor="text1" w:themeTint="D9"/>
        <w:sz w:val="24"/>
        <w:szCs w:val="24"/>
      </w:rPr>
      <w:fldChar w:fldCharType="separate"/>
    </w:r>
    <w:r w:rsidRPr="00BE7EBE">
      <w:rPr>
        <w:rFonts w:ascii="United Sans Rg Md" w:hAnsi="United Sans Rg Md"/>
        <w:noProof/>
        <w:color w:val="262626" w:themeColor="text1" w:themeTint="D9"/>
        <w:sz w:val="24"/>
        <w:szCs w:val="24"/>
      </w:rPr>
      <w:t>1</w:t>
    </w:r>
    <w:r w:rsidRPr="00BE7EBE">
      <w:rPr>
        <w:rFonts w:ascii="United Sans Rg Md" w:hAnsi="United Sans Rg Md"/>
        <w:color w:val="262626" w:themeColor="text1" w:themeTint="D9"/>
        <w:sz w:val="24"/>
        <w:szCs w:val="24"/>
      </w:rPr>
      <w:fldChar w:fldCharType="end"/>
    </w:r>
  </w:p>
  <w:p w14:paraId="5F48AF92" w14:textId="77777777" w:rsidR="00BE7EBE" w:rsidRDefault="00BE7EB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6BE4C5" w14:textId="77777777" w:rsidR="00DD56D1" w:rsidRDefault="00DD56D1" w:rsidP="00BE7EBE">
      <w:r>
        <w:separator/>
      </w:r>
    </w:p>
  </w:footnote>
  <w:footnote w:type="continuationSeparator" w:id="0">
    <w:p w14:paraId="775C0CA0" w14:textId="77777777" w:rsidR="00DD56D1" w:rsidRDefault="00DD56D1" w:rsidP="00BE7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07292" w14:textId="042F0AFE" w:rsidR="00BE7EBE" w:rsidRDefault="00BE7EBE" w:rsidP="00BE7EBE">
    <w:pPr>
      <w:pStyle w:val="Koptekst"/>
      <w:jc w:val="right"/>
    </w:pPr>
    <w:r>
      <w:rPr>
        <w:caps/>
        <w:noProof/>
        <w:color w:val="808080" w:themeColor="background1" w:themeShade="80"/>
        <w:sz w:val="20"/>
        <w:szCs w:val="20"/>
      </w:rPr>
      <w:drawing>
        <wp:inline distT="0" distB="0" distL="0" distR="0" wp14:anchorId="5ED1FBDD" wp14:editId="2DB5687A">
          <wp:extent cx="1180763" cy="885825"/>
          <wp:effectExtent l="0" t="0" r="635" b="0"/>
          <wp:docPr id="1" name="Picture 1" descr="A close up of an anima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re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7805" cy="89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EBE"/>
    <w:rsid w:val="00044C36"/>
    <w:rsid w:val="001D7BFB"/>
    <w:rsid w:val="001F24E8"/>
    <w:rsid w:val="002C56D7"/>
    <w:rsid w:val="00541A87"/>
    <w:rsid w:val="005C012D"/>
    <w:rsid w:val="0062490A"/>
    <w:rsid w:val="00645252"/>
    <w:rsid w:val="006D3D74"/>
    <w:rsid w:val="0083569A"/>
    <w:rsid w:val="00866BD1"/>
    <w:rsid w:val="008A2520"/>
    <w:rsid w:val="00A9204E"/>
    <w:rsid w:val="00B82060"/>
    <w:rsid w:val="00B82A2C"/>
    <w:rsid w:val="00BB6835"/>
    <w:rsid w:val="00BD5917"/>
    <w:rsid w:val="00BE7EBE"/>
    <w:rsid w:val="00BF4DA4"/>
    <w:rsid w:val="00D142FF"/>
    <w:rsid w:val="00D80909"/>
    <w:rsid w:val="00DD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0B6A7B"/>
  <w15:chartTrackingRefBased/>
  <w15:docId w15:val="{2F828B2A-30F8-425A-A7A5-283ACC7A0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3569A"/>
  </w:style>
  <w:style w:type="paragraph" w:styleId="Kop1">
    <w:name w:val="heading 1"/>
    <w:basedOn w:val="Standaard"/>
    <w:next w:val="Standaard"/>
    <w:link w:val="Kop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Kop5Char">
    <w:name w:val="Kop 5 Char"/>
    <w:basedOn w:val="Standaardalinea-lettertype"/>
    <w:link w:val="Kop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Kop6Char">
    <w:name w:val="Kop 6 Char"/>
    <w:basedOn w:val="Standaardalinea-lettertype"/>
    <w:link w:val="Kop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Kop8Char">
    <w:name w:val="Kop 8 Char"/>
    <w:basedOn w:val="Standaardalinea-lettertype"/>
    <w:link w:val="Kop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Kop9Char">
    <w:name w:val="Kop 9 Char"/>
    <w:basedOn w:val="Standaardalinea-lettertype"/>
    <w:link w:val="Kop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el">
    <w:name w:val="Title"/>
    <w:basedOn w:val="Standaard"/>
    <w:next w:val="Standaard"/>
    <w:link w:val="Titel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Pr>
      <w:rFonts w:eastAsiaTheme="minorEastAsia"/>
      <w:color w:val="5A5A5A" w:themeColor="text1" w:themeTint="A5"/>
      <w:spacing w:val="15"/>
    </w:rPr>
  </w:style>
  <w:style w:type="character" w:styleId="Subtielebenadrukking">
    <w:name w:val="Subtle Emphasis"/>
    <w:basedOn w:val="Standaardalinea-lettertype"/>
    <w:uiPriority w:val="19"/>
    <w:qFormat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qFormat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645252"/>
    <w:rPr>
      <w:i/>
      <w:iCs/>
      <w:color w:val="1F4E79" w:themeColor="accent1" w:themeShade="80"/>
    </w:rPr>
  </w:style>
  <w:style w:type="character" w:styleId="Zwaar">
    <w:name w:val="Strong"/>
    <w:basedOn w:val="Standaardalinea-lettertype"/>
    <w:uiPriority w:val="22"/>
    <w:qFormat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45252"/>
    <w:rPr>
      <w:i/>
      <w:iCs/>
      <w:color w:val="1F4E79" w:themeColor="accent1" w:themeShade="80"/>
    </w:rPr>
  </w:style>
  <w:style w:type="character" w:styleId="Subtieleverwijzing">
    <w:name w:val="Subtle Reference"/>
    <w:basedOn w:val="Standaardalinea-lettertype"/>
    <w:uiPriority w:val="31"/>
    <w:qFormat/>
    <w:rPr>
      <w:smallCaps/>
      <w:color w:val="5A5A5A" w:themeColor="text1" w:themeTint="A5"/>
    </w:rPr>
  </w:style>
  <w:style w:type="character" w:styleId="Intensieveverwijzing">
    <w:name w:val="Intense Reference"/>
    <w:basedOn w:val="Standaardalinea-lettertype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Titelvanboek">
    <w:name w:val="Book Title"/>
    <w:basedOn w:val="Standaardalinea-lettertype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Standaardalinea-lettertype"/>
    <w:uiPriority w:val="99"/>
    <w:unhideWhenUsed/>
    <w:rsid w:val="00645252"/>
    <w:rPr>
      <w:color w:val="1F4E79" w:themeColor="accent1" w:themeShade="80"/>
      <w:u w:val="single"/>
    </w:rPr>
  </w:style>
  <w:style w:type="character" w:styleId="GevolgdeHyperlink">
    <w:name w:val="FollowedHyperlink"/>
    <w:basedOn w:val="Standaardalinea-lettertype"/>
    <w:uiPriority w:val="99"/>
    <w:unhideWhenUsed/>
    <w:rPr>
      <w:color w:val="954F72" w:themeColor="followedHyperlink"/>
      <w:u w:val="single"/>
    </w:rPr>
  </w:style>
  <w:style w:type="paragraph" w:styleId="Bijschrift">
    <w:name w:val="caption"/>
    <w:basedOn w:val="Standaard"/>
    <w:next w:val="Standaard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5252"/>
    <w:rPr>
      <w:rFonts w:ascii="Segoe UI" w:hAnsi="Segoe UI" w:cs="Segoe UI"/>
      <w:szCs w:val="18"/>
    </w:rPr>
  </w:style>
  <w:style w:type="paragraph" w:styleId="Bloktekst">
    <w:name w:val="Block Text"/>
    <w:basedOn w:val="Standaard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Plattetekst3">
    <w:name w:val="Body Text 3"/>
    <w:basedOn w:val="Standaard"/>
    <w:link w:val="Platteteks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645252"/>
    <w:rPr>
      <w:szCs w:val="16"/>
    </w:rPr>
  </w:style>
  <w:style w:type="paragraph" w:styleId="Plattetekstinspringen3">
    <w:name w:val="Body Text Indent 3"/>
    <w:basedOn w:val="Standaard"/>
    <w:link w:val="Plattetekstinspringen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645252"/>
    <w:rPr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45252"/>
    <w:rPr>
      <w:sz w:val="22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45252"/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45252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4525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45252"/>
    <w:rPr>
      <w:b/>
      <w:bCs/>
      <w:szCs w:val="20"/>
    </w:r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645252"/>
    <w:rPr>
      <w:rFonts w:ascii="Segoe UI" w:hAnsi="Segoe UI" w:cs="Segoe UI"/>
      <w:szCs w:val="16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645252"/>
    <w:rPr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645252"/>
    <w:rPr>
      <w:szCs w:val="20"/>
    </w:rPr>
  </w:style>
  <w:style w:type="paragraph" w:styleId="Afzender">
    <w:name w:val="envelope return"/>
    <w:basedOn w:val="Standaard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645252"/>
    <w:rPr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45252"/>
    <w:rPr>
      <w:szCs w:val="20"/>
    </w:rPr>
  </w:style>
  <w:style w:type="character" w:styleId="HTMLCode">
    <w:name w:val="HTML Code"/>
    <w:basedOn w:val="Standaardalinea-lettertype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-toetsenbord">
    <w:name w:val="HTML Keyboard"/>
    <w:basedOn w:val="Standaardalinea-lettertype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645252"/>
    <w:rPr>
      <w:rFonts w:ascii="Consolas" w:hAnsi="Consolas"/>
      <w:szCs w:val="20"/>
    </w:rPr>
  </w:style>
  <w:style w:type="character" w:styleId="HTML-schrijfmachine">
    <w:name w:val="HTML Typewriter"/>
    <w:basedOn w:val="Standaardalinea-lettertype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kst">
    <w:name w:val="macro"/>
    <w:link w:val="Macroteks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645252"/>
    <w:rPr>
      <w:rFonts w:ascii="Consolas" w:hAnsi="Consolas"/>
      <w:szCs w:val="20"/>
    </w:r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645252"/>
    <w:rPr>
      <w:rFonts w:ascii="Consolas" w:hAnsi="Consolas"/>
      <w:szCs w:val="21"/>
    </w:rPr>
  </w:style>
  <w:style w:type="character" w:styleId="Tekstvantijdelijkeaanduiding">
    <w:name w:val="Placeholder Text"/>
    <w:basedOn w:val="Standaardalinea-lettertype"/>
    <w:uiPriority w:val="99"/>
    <w:semiHidden/>
    <w:rsid w:val="00645252"/>
    <w:rPr>
      <w:color w:val="3B3838" w:themeColor="background2" w:themeShade="40"/>
    </w:rPr>
  </w:style>
  <w:style w:type="paragraph" w:styleId="Koptekst">
    <w:name w:val="header"/>
    <w:basedOn w:val="Standaard"/>
    <w:link w:val="KoptekstChar"/>
    <w:uiPriority w:val="99"/>
    <w:unhideWhenUsed/>
    <w:rsid w:val="006D3D74"/>
  </w:style>
  <w:style w:type="character" w:customStyle="1" w:styleId="KoptekstChar">
    <w:name w:val="Koptekst Char"/>
    <w:basedOn w:val="Standaardalinea-lettertype"/>
    <w:link w:val="Koptekst"/>
    <w:uiPriority w:val="99"/>
    <w:rsid w:val="006D3D74"/>
  </w:style>
  <w:style w:type="paragraph" w:styleId="Voettekst">
    <w:name w:val="footer"/>
    <w:basedOn w:val="Standaard"/>
    <w:link w:val="VoettekstChar"/>
    <w:uiPriority w:val="99"/>
    <w:unhideWhenUsed/>
    <w:rsid w:val="006D3D74"/>
  </w:style>
  <w:style w:type="character" w:customStyle="1" w:styleId="VoettekstChar">
    <w:name w:val="Voettekst Char"/>
    <w:basedOn w:val="Standaardalinea-lettertype"/>
    <w:link w:val="Voettekst"/>
    <w:uiPriority w:val="99"/>
    <w:rsid w:val="006D3D74"/>
  </w:style>
  <w:style w:type="paragraph" w:styleId="Inhopg9">
    <w:name w:val="toc 9"/>
    <w:basedOn w:val="Standaard"/>
    <w:next w:val="Standaard"/>
    <w:autoRedefine/>
    <w:uiPriority w:val="39"/>
    <w:semiHidden/>
    <w:unhideWhenUsed/>
    <w:rsid w:val="0083569A"/>
    <w:pPr>
      <w:spacing w:after="120"/>
      <w:ind w:left="1757"/>
    </w:pPr>
  </w:style>
  <w:style w:type="table" w:styleId="Tabelraster">
    <w:name w:val="Table Grid"/>
    <w:basedOn w:val="Standaardtabel"/>
    <w:uiPriority w:val="39"/>
    <w:rsid w:val="00BE7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gital\AppData\Local\Microsoft\Office\16.0\DTS\en-US%7bC8093595-2CD1-4622-97C3-185900626129%7d\%7bC0982584-A329-4A4D-8C30-B8EA7B5CF935%7dtf0278699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80D459B36AB499D91F4C120F4B592" ma:contentTypeVersion="16" ma:contentTypeDescription="Create a new document." ma:contentTypeScope="" ma:versionID="b546ec0f1ef86ad4f75f9a05612e71d9">
  <xsd:schema xmlns:xsd="http://www.w3.org/2001/XMLSchema" xmlns:xs="http://www.w3.org/2001/XMLSchema" xmlns:p="http://schemas.microsoft.com/office/2006/metadata/properties" xmlns:ns2="74da324b-5ec8-4ec8-aa20-f3ae5511bd83" xmlns:ns3="3f0ed279-d90c-4d56-af10-6f6b3e14d747" targetNamespace="http://schemas.microsoft.com/office/2006/metadata/properties" ma:root="true" ma:fieldsID="4ffb2d6b97cc821520e136803a41844d" ns2:_="" ns3:_="">
    <xsd:import namespace="74da324b-5ec8-4ec8-aa20-f3ae5511bd83"/>
    <xsd:import namespace="3f0ed279-d90c-4d56-af10-6f6b3e14d7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a324b-5ec8-4ec8-aa20-f3ae5511bd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45fb38e-0940-4a35-b94c-f0d8808698d2}" ma:internalName="TaxCatchAll" ma:showField="CatchAllData" ma:web="74da324b-5ec8-4ec8-aa20-f3ae5511bd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ed279-d90c-4d56-af10-6f6b3e14d7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7cd5ddf-5797-490d-9d98-d965329898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4da324b-5ec8-4ec8-aa20-f3ae5511bd83" xsi:nil="true"/>
    <lcf76f155ced4ddcb4097134ff3c332f xmlns="3f0ed279-d90c-4d56-af10-6f6b3e14d747">
      <Terms xmlns="http://schemas.microsoft.com/office/infopath/2007/PartnerControls"/>
    </lcf76f155ced4ddcb4097134ff3c332f>
    <SharedWithUsers xmlns="74da324b-5ec8-4ec8-aa20-f3ae5511bd83">
      <UserInfo>
        <DisplayName/>
        <AccountId xsi:nil="true"/>
        <AccountType/>
      </UserInfo>
    </SharedWithUsers>
    <MediaLengthInSeconds xmlns="3f0ed279-d90c-4d56-af10-6f6b3e14d747" xsi:nil="true"/>
  </documentManagement>
</p:properties>
</file>

<file path=customXml/itemProps1.xml><?xml version="1.0" encoding="utf-8"?>
<ds:datastoreItem xmlns:ds="http://schemas.openxmlformats.org/officeDocument/2006/customXml" ds:itemID="{C437F111-AC05-4763-89D1-1F87AF74A81A}"/>
</file>

<file path=customXml/itemProps2.xml><?xml version="1.0" encoding="utf-8"?>
<ds:datastoreItem xmlns:ds="http://schemas.openxmlformats.org/officeDocument/2006/customXml" ds:itemID="{D58BE212-09AF-47B1-A5AF-093A590BD8F0}"/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{C0982584-A329-4A4D-8C30-B8EA7B5CF935}tf02786999</Template>
  <TotalTime>11</TotalTime>
  <Pages>2</Pages>
  <Words>520</Words>
  <Characters>2866</Characters>
  <Application>Microsoft Office Word</Application>
  <DocSecurity>4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Gabrielle Van Eykern</cp:lastModifiedBy>
  <cp:revision>2</cp:revision>
  <dcterms:created xsi:type="dcterms:W3CDTF">2020-07-02T06:47:00Z</dcterms:created>
  <dcterms:modified xsi:type="dcterms:W3CDTF">2020-07-02T06:47:00Z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0x0101006C380D459B36AB499D91F4C120F4B592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  <property fmtid="{D5CDD505-2E9C-101B-9397-08002B2CF9AE}" pid="8" name="Order">
    <vt:r8>1292000</vt:r8>
  </property>
  <property fmtid="{D5CDD505-2E9C-101B-9397-08002B2CF9AE}" pid="9" name="TriggerFlowInfo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MediaServiceImageTags">
    <vt:lpwstr/>
  </property>
</Properties>
</file>